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245" w:rsidRPr="00FB0F05" w:rsidRDefault="008B7C10" w:rsidP="008B7C10">
      <w:pPr>
        <w:pStyle w:val="Ttulo2"/>
      </w:pPr>
      <w:bookmarkStart w:id="0" w:name="_GoBack"/>
      <w:bookmarkEnd w:id="0"/>
      <w:r w:rsidRPr="008B7C10">
        <w:t xml:space="preserve">Lingüista computacional – </w:t>
      </w:r>
      <w:r w:rsidR="00856EB1">
        <w:t>practicas</w:t>
      </w:r>
      <w:r w:rsidRPr="008B7C10">
        <w:t xml:space="preserve"> Madrid (Ref. CL/04)</w:t>
      </w:r>
    </w:p>
    <w:p w:rsidR="008B7C10" w:rsidRDefault="008B7C10" w:rsidP="008B7C10">
      <w:pPr>
        <w:rPr>
          <w:rFonts w:ascii="Calibri" w:eastAsia="Calibri" w:hAnsi="Calibri"/>
          <w:szCs w:val="20"/>
          <w:lang w:val="es-ES"/>
        </w:rPr>
      </w:pPr>
    </w:p>
    <w:p w:rsidR="008B7C10" w:rsidRPr="0073278B" w:rsidRDefault="008B7C10" w:rsidP="008B7C10">
      <w:pPr>
        <w:rPr>
          <w:rFonts w:ascii="Calibri" w:eastAsia="Calibri" w:hAnsi="Calibri"/>
          <w:szCs w:val="20"/>
          <w:lang w:val="es-ES"/>
        </w:rPr>
      </w:pPr>
      <w:r w:rsidRPr="0073278B">
        <w:rPr>
          <w:rFonts w:ascii="Calibri" w:eastAsia="Calibri" w:hAnsi="Calibri"/>
          <w:szCs w:val="20"/>
          <w:lang w:val="es-ES"/>
        </w:rPr>
        <w:t xml:space="preserve">Expert System desarrolla software que entiende el significado del lenguaje escrito. Basado en tecnología patentada que utiliza millones de definiciones, conceptos y relaciones, nuestro software lee y entiende </w:t>
      </w:r>
      <w:r>
        <w:rPr>
          <w:rFonts w:ascii="Calibri" w:eastAsia="Calibri" w:hAnsi="Calibri"/>
          <w:szCs w:val="20"/>
        </w:rPr>
        <w:t xml:space="preserve">texto en </w:t>
      </w:r>
      <w:r w:rsidRPr="0073278B">
        <w:rPr>
          <w:rFonts w:ascii="Calibri" w:eastAsia="Calibri" w:hAnsi="Calibri"/>
          <w:szCs w:val="20"/>
          <w:lang w:val="es-ES"/>
        </w:rPr>
        <w:t>múltiples idiomas de la misma forma que las personas lo hacen, con la velocidad y precisión necesaria para discernir, gestionar y explotar grandes volúmenes de información estratégica.</w:t>
      </w:r>
    </w:p>
    <w:p w:rsidR="008B7C10" w:rsidRPr="0073278B" w:rsidRDefault="008B7C10" w:rsidP="008B7C10">
      <w:pPr>
        <w:rPr>
          <w:rFonts w:ascii="Calibri" w:eastAsia="Calibri" w:hAnsi="Calibri"/>
          <w:szCs w:val="20"/>
          <w:lang w:val="es-ES"/>
        </w:rPr>
      </w:pPr>
      <w:r w:rsidRPr="0073278B">
        <w:rPr>
          <w:rFonts w:ascii="Calibri" w:eastAsia="Calibri" w:hAnsi="Calibri"/>
          <w:szCs w:val="20"/>
          <w:lang w:val="es-ES"/>
        </w:rPr>
        <w:t>Expert System nació de un sueño compartido por tres estudiantes universitarios decididos a probar que era posible desarrollar software de gran calidad en Italia. Tras licenciar nuestra tecnología inicial a Microsoft, dedicamos toda nuestra atención y recursos a desarrollar software que pudiera entender el significado y el contexto del lenguaje. Este esfuerzo produjo como resultado una de las primeras plataformas de análisis semántico de la información y llevó a nuestra tecnología patentada Cogito.</w:t>
      </w:r>
    </w:p>
    <w:p w:rsidR="008B7C10" w:rsidRDefault="008B7C10" w:rsidP="008B7C10">
      <w:pPr>
        <w:rPr>
          <w:rFonts w:ascii="Calibri" w:eastAsia="Calibri" w:hAnsi="Calibri"/>
          <w:szCs w:val="20"/>
        </w:rPr>
      </w:pPr>
      <w:r w:rsidRPr="0073278B">
        <w:rPr>
          <w:rFonts w:ascii="Calibri" w:eastAsia="Calibri" w:hAnsi="Calibri"/>
          <w:szCs w:val="20"/>
          <w:lang w:val="es-ES"/>
        </w:rPr>
        <w:t xml:space="preserve">En 2014, Expert System </w:t>
      </w:r>
      <w:r>
        <w:rPr>
          <w:rFonts w:ascii="Calibri" w:eastAsia="Calibri" w:hAnsi="Calibri"/>
          <w:szCs w:val="20"/>
        </w:rPr>
        <w:t>se convirtió de manera exitosa en una compañía pública y actualmente ofrece un número creciente de soluciones en múltiples idiomas a muchas de las mayores y más reputadas empresas y agencias gubernamentales  en Europa, las Americas y Oriente Medio. Nuestro foco se centra en desarrollar nuevas y mejoradas capacidades para empresas y administración pública, proporcionando un servicio sobresaliente a nuestros clientes y expandiendo nuestra presencia global e infraestructura.</w:t>
      </w:r>
    </w:p>
    <w:p w:rsidR="008B7C10" w:rsidRDefault="008B7C10" w:rsidP="008B7C10">
      <w:pPr>
        <w:rPr>
          <w:rFonts w:ascii="Calibri" w:eastAsia="Calibri" w:hAnsi="Calibri"/>
          <w:szCs w:val="20"/>
        </w:rPr>
      </w:pPr>
      <w:r>
        <w:rPr>
          <w:rFonts w:ascii="Calibri" w:eastAsia="Calibri" w:hAnsi="Calibri"/>
          <w:szCs w:val="20"/>
        </w:rPr>
        <w:t>Nuestra tecnología transforma la manera en que las personas encuentran,  interpretan y explotan la información.</w:t>
      </w:r>
    </w:p>
    <w:p w:rsidR="008B7C10" w:rsidRDefault="008B7C10" w:rsidP="008B7C10">
      <w:pPr>
        <w:rPr>
          <w:rFonts w:ascii="Calibri" w:eastAsia="Calibri" w:hAnsi="Calibri"/>
          <w:szCs w:val="20"/>
        </w:rPr>
      </w:pPr>
      <w:r>
        <w:rPr>
          <w:rFonts w:ascii="Calibri" w:eastAsia="Calibri" w:hAnsi="Calibri"/>
          <w:szCs w:val="20"/>
        </w:rPr>
        <w:t xml:space="preserve">Sólo buscamos individuos motivados y curiosos, amantes de los retos y con la intención de estar inmersos en un entorno dinámico y diverso que alimente tanto su desarrollo personal como profesional. Estamos buscando un lingüista computacional en prácticas para nuestras oficinas en Madrid, que trabajará en el enriquecimiento de nuestra plataforma de análisis de lenguaje natural. Expert System Iberia lidera la aplicación de tecnología semántica en el mundo hispanohablante. Con más de 25 profesionales en sus oficinas de Barcelona y Madrid, los clientes de Expert System Iberia incluyen la mayoría de las compañías del IBEX 35. </w:t>
      </w:r>
    </w:p>
    <w:p w:rsidR="008B7C10" w:rsidRPr="0073278B" w:rsidRDefault="008B7C10" w:rsidP="008B7C10">
      <w:pPr>
        <w:rPr>
          <w:rFonts w:ascii="Calibri" w:eastAsia="Calibri" w:hAnsi="Calibri"/>
          <w:szCs w:val="20"/>
          <w:lang w:val="es-ES"/>
        </w:rPr>
      </w:pPr>
      <w:r>
        <w:rPr>
          <w:rFonts w:ascii="Calibri" w:eastAsia="Calibri" w:hAnsi="Calibri"/>
          <w:szCs w:val="20"/>
        </w:rPr>
        <w:t>En particular, este perfil será responsable de:</w:t>
      </w:r>
    </w:p>
    <w:p w:rsidR="008B7C10" w:rsidRPr="00486E77" w:rsidRDefault="008B7C10" w:rsidP="008B7C10">
      <w:pPr>
        <w:pStyle w:val="Prrafodelista"/>
        <w:numPr>
          <w:ilvl w:val="0"/>
          <w:numId w:val="13"/>
        </w:numPr>
        <w:jc w:val="both"/>
        <w:rPr>
          <w:rFonts w:ascii="Calibri" w:eastAsia="Calibri" w:hAnsi="Calibri" w:cs="Times New Roman"/>
          <w:sz w:val="20"/>
          <w:szCs w:val="20"/>
        </w:rPr>
      </w:pPr>
      <w:r w:rsidRPr="00486E77">
        <w:rPr>
          <w:rFonts w:ascii="Calibri" w:eastAsia="Calibri" w:hAnsi="Calibri" w:cs="Times New Roman"/>
          <w:sz w:val="20"/>
          <w:szCs w:val="20"/>
        </w:rPr>
        <w:t xml:space="preserve">Garantizar la </w:t>
      </w:r>
      <w:r>
        <w:rPr>
          <w:rFonts w:ascii="Calibri" w:eastAsia="Calibri" w:hAnsi="Calibri" w:cs="Times New Roman"/>
          <w:sz w:val="20"/>
          <w:szCs w:val="20"/>
        </w:rPr>
        <w:t xml:space="preserve">evolución </w:t>
      </w:r>
      <w:r w:rsidRPr="00486E77">
        <w:rPr>
          <w:rFonts w:ascii="Calibri" w:eastAsia="Calibri" w:hAnsi="Calibri" w:cs="Times New Roman"/>
          <w:sz w:val="20"/>
          <w:szCs w:val="20"/>
        </w:rPr>
        <w:t xml:space="preserve">de nuestra plataforma tecnológica en Español; </w:t>
      </w:r>
    </w:p>
    <w:p w:rsidR="008B7C10" w:rsidRPr="00486E77" w:rsidRDefault="008B7C10" w:rsidP="008B7C10">
      <w:pPr>
        <w:pStyle w:val="Prrafodelista"/>
        <w:numPr>
          <w:ilvl w:val="0"/>
          <w:numId w:val="13"/>
        </w:numPr>
        <w:jc w:val="both"/>
        <w:rPr>
          <w:rFonts w:ascii="Calibri" w:eastAsia="Calibri" w:hAnsi="Calibri" w:cs="Times New Roman"/>
          <w:sz w:val="20"/>
          <w:szCs w:val="20"/>
        </w:rPr>
      </w:pPr>
      <w:r w:rsidRPr="00486E77">
        <w:rPr>
          <w:rFonts w:ascii="Calibri" w:eastAsia="Calibri" w:hAnsi="Calibri" w:cs="Times New Roman"/>
          <w:sz w:val="20"/>
          <w:szCs w:val="20"/>
        </w:rPr>
        <w:t xml:space="preserve">Contribuir al desarrollo de nuestra tecnología desde </w:t>
      </w:r>
      <w:r>
        <w:rPr>
          <w:rFonts w:ascii="Calibri" w:eastAsia="Calibri" w:hAnsi="Calibri" w:cs="Times New Roman"/>
          <w:sz w:val="20"/>
          <w:szCs w:val="20"/>
        </w:rPr>
        <w:t xml:space="preserve">un </w:t>
      </w:r>
      <w:r w:rsidRPr="00486E77">
        <w:rPr>
          <w:rFonts w:ascii="Calibri" w:eastAsia="Calibri" w:hAnsi="Calibri" w:cs="Times New Roman"/>
          <w:sz w:val="20"/>
          <w:szCs w:val="20"/>
        </w:rPr>
        <w:t xml:space="preserve">punto de vista </w:t>
      </w:r>
      <w:r>
        <w:rPr>
          <w:rFonts w:ascii="Calibri" w:eastAsia="Calibri" w:hAnsi="Calibri" w:cs="Times New Roman"/>
          <w:sz w:val="20"/>
          <w:szCs w:val="20"/>
        </w:rPr>
        <w:t>lingüístico;</w:t>
      </w:r>
    </w:p>
    <w:p w:rsidR="008B7C10" w:rsidRPr="008B7C10" w:rsidRDefault="008B7C10" w:rsidP="008B7C10">
      <w:pPr>
        <w:pStyle w:val="Prrafodelista"/>
        <w:numPr>
          <w:ilvl w:val="0"/>
          <w:numId w:val="13"/>
        </w:numPr>
        <w:jc w:val="both"/>
        <w:rPr>
          <w:rFonts w:ascii="Calibri" w:eastAsia="Calibri" w:hAnsi="Calibri" w:cs="Times New Roman"/>
          <w:sz w:val="20"/>
          <w:szCs w:val="20"/>
        </w:rPr>
      </w:pPr>
      <w:r w:rsidRPr="008B7C10">
        <w:rPr>
          <w:rFonts w:ascii="Calibri" w:eastAsia="Calibri" w:hAnsi="Calibri" w:cs="Times New Roman"/>
          <w:sz w:val="20"/>
          <w:szCs w:val="20"/>
        </w:rPr>
        <w:t>Evaluar y validar el rendimiento de la plataforma.</w:t>
      </w:r>
    </w:p>
    <w:p w:rsidR="008B7C10" w:rsidRPr="0073278B" w:rsidRDefault="008B7C10" w:rsidP="008B7C10">
      <w:pPr>
        <w:rPr>
          <w:rFonts w:ascii="Calibri" w:eastAsia="Calibri" w:hAnsi="Calibri"/>
          <w:szCs w:val="20"/>
        </w:rPr>
      </w:pPr>
      <w:r>
        <w:rPr>
          <w:rFonts w:ascii="Calibri" w:eastAsia="Calibri" w:hAnsi="Calibri"/>
          <w:szCs w:val="20"/>
        </w:rPr>
        <w:t>El candidato ideal estará titulado en Idiomas, Literatura, o Lingüística Computacional. El puesto requiere Inglés fluido y un conocimiento amplio de cultura general.</w:t>
      </w:r>
    </w:p>
    <w:p w:rsidR="008B7C10" w:rsidRPr="0073278B" w:rsidRDefault="008B7C10" w:rsidP="008B7C10">
      <w:pPr>
        <w:rPr>
          <w:rFonts w:ascii="Calibri" w:eastAsia="Calibri" w:hAnsi="Calibri"/>
          <w:szCs w:val="20"/>
          <w:lang w:val="es-ES"/>
        </w:rPr>
      </w:pPr>
      <w:r>
        <w:rPr>
          <w:rFonts w:ascii="Calibri" w:eastAsia="Calibri" w:hAnsi="Calibri"/>
          <w:szCs w:val="20"/>
        </w:rPr>
        <w:t>Requisitos generales</w:t>
      </w:r>
      <w:r w:rsidRPr="0073278B">
        <w:rPr>
          <w:rFonts w:ascii="Calibri" w:eastAsia="Calibri" w:hAnsi="Calibri"/>
          <w:szCs w:val="20"/>
          <w:lang w:val="es-ES"/>
        </w:rPr>
        <w:t>:</w:t>
      </w:r>
    </w:p>
    <w:p w:rsidR="008B7C10" w:rsidRPr="00463B4A" w:rsidRDefault="008B7C10" w:rsidP="008B7C10">
      <w:pPr>
        <w:pStyle w:val="Prrafodelista"/>
        <w:numPr>
          <w:ilvl w:val="0"/>
          <w:numId w:val="12"/>
        </w:numPr>
        <w:jc w:val="both"/>
        <w:rPr>
          <w:rFonts w:ascii="Calibri" w:eastAsia="Calibri" w:hAnsi="Calibri" w:cs="Times New Roman"/>
          <w:sz w:val="20"/>
          <w:szCs w:val="20"/>
        </w:rPr>
      </w:pPr>
      <w:r w:rsidRPr="00463B4A">
        <w:rPr>
          <w:rFonts w:ascii="Calibri" w:eastAsia="Calibri" w:hAnsi="Calibri" w:cs="Times New Roman"/>
          <w:sz w:val="20"/>
          <w:szCs w:val="20"/>
        </w:rPr>
        <w:t>Identificar algoritmos apropiados, métodos y herramientas para procesar el lenguaje</w:t>
      </w:r>
      <w:r>
        <w:rPr>
          <w:rFonts w:ascii="Calibri" w:eastAsia="Calibri" w:hAnsi="Calibri" w:cs="Times New Roman"/>
          <w:sz w:val="20"/>
          <w:szCs w:val="20"/>
        </w:rPr>
        <w:t xml:space="preserve"> humano</w:t>
      </w:r>
      <w:r w:rsidRPr="00463B4A">
        <w:rPr>
          <w:rFonts w:ascii="Calibri" w:eastAsia="Calibri" w:hAnsi="Calibri" w:cs="Times New Roman"/>
          <w:sz w:val="20"/>
          <w:szCs w:val="20"/>
        </w:rPr>
        <w:t>;</w:t>
      </w:r>
    </w:p>
    <w:p w:rsidR="008B7C10" w:rsidRPr="00463B4A" w:rsidRDefault="008B7C10" w:rsidP="008B7C10">
      <w:pPr>
        <w:pStyle w:val="Prrafodelista"/>
        <w:numPr>
          <w:ilvl w:val="0"/>
          <w:numId w:val="12"/>
        </w:numPr>
        <w:jc w:val="both"/>
        <w:rPr>
          <w:rFonts w:ascii="Calibri" w:eastAsia="Calibri" w:hAnsi="Calibri" w:cs="Times New Roman"/>
          <w:sz w:val="20"/>
          <w:szCs w:val="20"/>
        </w:rPr>
      </w:pPr>
      <w:r w:rsidRPr="00463B4A">
        <w:rPr>
          <w:rFonts w:ascii="Calibri" w:eastAsia="Calibri" w:hAnsi="Calibri" w:cs="Times New Roman"/>
          <w:sz w:val="20"/>
          <w:szCs w:val="20"/>
        </w:rPr>
        <w:t xml:space="preserve">Precisión en la </w:t>
      </w:r>
      <w:r>
        <w:rPr>
          <w:rFonts w:ascii="Calibri" w:eastAsia="Calibri" w:hAnsi="Calibri" w:cs="Times New Roman"/>
          <w:sz w:val="20"/>
          <w:szCs w:val="20"/>
        </w:rPr>
        <w:t xml:space="preserve">selección y </w:t>
      </w:r>
      <w:proofErr w:type="spellStart"/>
      <w:r w:rsidRPr="00463B4A">
        <w:rPr>
          <w:rFonts w:ascii="Calibri" w:eastAsia="Calibri" w:hAnsi="Calibri" w:cs="Times New Roman"/>
          <w:sz w:val="20"/>
          <w:szCs w:val="20"/>
        </w:rPr>
        <w:t>revision</w:t>
      </w:r>
      <w:proofErr w:type="spellEnd"/>
      <w:r w:rsidRPr="00463B4A">
        <w:rPr>
          <w:rFonts w:ascii="Calibri" w:eastAsia="Calibri" w:hAnsi="Calibri" w:cs="Times New Roman"/>
          <w:sz w:val="20"/>
          <w:szCs w:val="20"/>
        </w:rPr>
        <w:t xml:space="preserve"> d</w:t>
      </w:r>
      <w:r>
        <w:rPr>
          <w:rFonts w:ascii="Calibri" w:eastAsia="Calibri" w:hAnsi="Calibri" w:cs="Times New Roman"/>
          <w:sz w:val="20"/>
          <w:szCs w:val="20"/>
        </w:rPr>
        <w:t>e contenidos para asegurar la c</w:t>
      </w:r>
      <w:r w:rsidRPr="00463B4A">
        <w:rPr>
          <w:rFonts w:ascii="Calibri" w:eastAsia="Calibri" w:hAnsi="Calibri" w:cs="Times New Roman"/>
          <w:sz w:val="20"/>
          <w:szCs w:val="20"/>
        </w:rPr>
        <w:t xml:space="preserve">alidad </w:t>
      </w:r>
      <w:r>
        <w:rPr>
          <w:rFonts w:ascii="Calibri" w:eastAsia="Calibri" w:hAnsi="Calibri" w:cs="Times New Roman"/>
          <w:sz w:val="20"/>
          <w:szCs w:val="20"/>
        </w:rPr>
        <w:t>de los resultados del análisis;</w:t>
      </w:r>
    </w:p>
    <w:p w:rsidR="008B7C10" w:rsidRPr="00463B4A" w:rsidRDefault="008B7C10" w:rsidP="008B7C10">
      <w:pPr>
        <w:pStyle w:val="Prrafodelista"/>
        <w:numPr>
          <w:ilvl w:val="0"/>
          <w:numId w:val="12"/>
        </w:numPr>
        <w:jc w:val="both"/>
        <w:rPr>
          <w:rFonts w:ascii="Calibri" w:eastAsia="Calibri" w:hAnsi="Calibri" w:cs="Times New Roman"/>
          <w:sz w:val="20"/>
          <w:szCs w:val="20"/>
          <w:lang w:val="en-US"/>
        </w:rPr>
      </w:pPr>
      <w:proofErr w:type="spellStart"/>
      <w:r>
        <w:rPr>
          <w:rFonts w:ascii="Calibri" w:eastAsia="Calibri" w:hAnsi="Calibri" w:cs="Times New Roman"/>
          <w:sz w:val="20"/>
          <w:szCs w:val="20"/>
          <w:lang w:val="en-US"/>
        </w:rPr>
        <w:t>Trabajo</w:t>
      </w:r>
      <w:proofErr w:type="spellEnd"/>
      <w:r>
        <w:rPr>
          <w:rFonts w:ascii="Calibri" w:eastAsia="Calibri" w:hAnsi="Calibri" w:cs="Times New Roman"/>
          <w:sz w:val="20"/>
          <w:szCs w:val="20"/>
          <w:lang w:val="en-US"/>
        </w:rPr>
        <w:t xml:space="preserve"> en </w:t>
      </w:r>
      <w:proofErr w:type="spellStart"/>
      <w:r>
        <w:rPr>
          <w:rFonts w:ascii="Calibri" w:eastAsia="Calibri" w:hAnsi="Calibri" w:cs="Times New Roman"/>
          <w:sz w:val="20"/>
          <w:szCs w:val="20"/>
          <w:lang w:val="en-US"/>
        </w:rPr>
        <w:t>equipo</w:t>
      </w:r>
      <w:proofErr w:type="spellEnd"/>
      <w:r>
        <w:rPr>
          <w:rFonts w:ascii="Calibri" w:eastAsia="Calibri" w:hAnsi="Calibri" w:cs="Times New Roman"/>
          <w:sz w:val="20"/>
          <w:szCs w:val="20"/>
          <w:lang w:val="en-US"/>
        </w:rPr>
        <w:t>;</w:t>
      </w:r>
    </w:p>
    <w:p w:rsidR="008B7C10" w:rsidRPr="0073278B" w:rsidRDefault="008B7C10" w:rsidP="008B7C10">
      <w:pPr>
        <w:pStyle w:val="Prrafodelista"/>
        <w:numPr>
          <w:ilvl w:val="0"/>
          <w:numId w:val="12"/>
        </w:numPr>
        <w:jc w:val="both"/>
        <w:rPr>
          <w:rFonts w:ascii="Calibri" w:eastAsia="Calibri" w:hAnsi="Calibri" w:cs="Times New Roman"/>
          <w:sz w:val="20"/>
          <w:szCs w:val="20"/>
        </w:rPr>
      </w:pPr>
      <w:r>
        <w:rPr>
          <w:rFonts w:ascii="Calibri" w:eastAsia="Calibri" w:hAnsi="Calibri" w:cs="Times New Roman"/>
          <w:sz w:val="20"/>
          <w:szCs w:val="20"/>
        </w:rPr>
        <w:t>Capacidad de análisis y resolución de problemas</w:t>
      </w:r>
      <w:r w:rsidRPr="0073278B">
        <w:rPr>
          <w:rFonts w:ascii="Calibri" w:eastAsia="Calibri" w:hAnsi="Calibri" w:cs="Times New Roman"/>
          <w:sz w:val="20"/>
          <w:szCs w:val="20"/>
        </w:rPr>
        <w:t>.</w:t>
      </w:r>
    </w:p>
    <w:p w:rsidR="008B7C10" w:rsidRPr="00463B4A" w:rsidRDefault="008B7C10" w:rsidP="008B7C10">
      <w:pPr>
        <w:rPr>
          <w:rFonts w:ascii="Calibri" w:eastAsia="Calibri" w:hAnsi="Calibri"/>
          <w:szCs w:val="20"/>
          <w:lang w:val="es-ES"/>
        </w:rPr>
      </w:pPr>
      <w:r w:rsidRPr="00463B4A">
        <w:rPr>
          <w:rFonts w:ascii="Calibri" w:eastAsia="Calibri" w:hAnsi="Calibri"/>
          <w:szCs w:val="20"/>
          <w:lang w:val="es-ES"/>
        </w:rPr>
        <w:t xml:space="preserve">El candidato/a puede optar a este puesto enviando </w:t>
      </w:r>
      <w:r>
        <w:rPr>
          <w:rFonts w:ascii="Calibri" w:eastAsia="Calibri" w:hAnsi="Calibri"/>
          <w:szCs w:val="20"/>
        </w:rPr>
        <w:t>su CV a:</w:t>
      </w:r>
      <w:r w:rsidRPr="00463B4A">
        <w:rPr>
          <w:rFonts w:ascii="Calibri" w:eastAsia="Calibri" w:hAnsi="Calibri"/>
          <w:szCs w:val="20"/>
          <w:lang w:val="es-ES"/>
        </w:rPr>
        <w:t xml:space="preserve"> </w:t>
      </w:r>
      <w:r w:rsidRPr="008B7C10">
        <w:rPr>
          <w:rFonts w:ascii="Calibri" w:eastAsia="Calibri" w:hAnsi="Calibri"/>
          <w:b/>
          <w:szCs w:val="20"/>
          <w:lang w:val="es-ES"/>
        </w:rPr>
        <w:t>careers@expertsystem.net</w:t>
      </w:r>
    </w:p>
    <w:p w:rsidR="000E60A5" w:rsidRPr="008B7C10" w:rsidRDefault="000E60A5" w:rsidP="00DC15F4">
      <w:pPr>
        <w:rPr>
          <w:rFonts w:ascii="Calibri" w:hAnsi="Calibri"/>
          <w:lang w:val="es-ES"/>
        </w:rPr>
      </w:pPr>
    </w:p>
    <w:p w:rsidR="000E60A5" w:rsidRPr="008B7C10" w:rsidRDefault="000E60A5" w:rsidP="00DC15F4">
      <w:pPr>
        <w:rPr>
          <w:rFonts w:ascii="Calibri" w:hAnsi="Calibri"/>
          <w:lang w:val="es-ES"/>
        </w:rPr>
      </w:pPr>
    </w:p>
    <w:sectPr w:rsidR="000E60A5" w:rsidRPr="008B7C10" w:rsidSect="00BC1D3E">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5" w:h="16837"/>
      <w:pgMar w:top="1117" w:right="1138" w:bottom="1138" w:left="1138" w:header="720" w:footer="56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C9E" w:rsidRDefault="00A00C9E">
      <w:r>
        <w:separator/>
      </w:r>
    </w:p>
  </w:endnote>
  <w:endnote w:type="continuationSeparator" w:id="0">
    <w:p w:rsidR="00A00C9E" w:rsidRDefault="00A00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25F" w:rsidRDefault="00F76442" w:rsidP="007575C6">
    <w:pPr>
      <w:framePr w:wrap="around" w:vAnchor="text" w:hAnchor="margin" w:xAlign="right" w:y="1"/>
    </w:pPr>
    <w:r>
      <w:fldChar w:fldCharType="begin"/>
    </w:r>
    <w:r w:rsidR="00EF425F">
      <w:instrText xml:space="preserve">PAGE  </w:instrText>
    </w:r>
    <w:r>
      <w:fldChar w:fldCharType="end"/>
    </w:r>
  </w:p>
  <w:p w:rsidR="00EF425F" w:rsidRDefault="00EF425F" w:rsidP="00D607FD">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25F" w:rsidRPr="00FB0F05" w:rsidRDefault="00F76442" w:rsidP="00147B63">
    <w:pPr>
      <w:framePr w:wrap="around" w:vAnchor="text" w:hAnchor="page" w:x="10681" w:y="178"/>
      <w:rPr>
        <w:rFonts w:ascii="Calibri" w:hAnsi="Calibri"/>
        <w:lang w:val="en-US"/>
      </w:rPr>
    </w:pPr>
    <w:r>
      <w:fldChar w:fldCharType="begin"/>
    </w:r>
    <w:r w:rsidR="00EF425F" w:rsidRPr="007D5EBB">
      <w:rPr>
        <w:lang w:val="en-US"/>
      </w:rPr>
      <w:instrText xml:space="preserve">PAGE  </w:instrText>
    </w:r>
    <w:r>
      <w:fldChar w:fldCharType="separate"/>
    </w:r>
    <w:r w:rsidR="008B7C10">
      <w:rPr>
        <w:noProof/>
        <w:lang w:val="en-US"/>
      </w:rPr>
      <w:t>2</w:t>
    </w:r>
    <w:r>
      <w:fldChar w:fldCharType="end"/>
    </w:r>
  </w:p>
  <w:p w:rsidR="00EF425F" w:rsidRPr="0096734D" w:rsidRDefault="000D32E7" w:rsidP="00003CCD">
    <w:pPr>
      <w:ind w:right="360"/>
      <w:rPr>
        <w:rFonts w:asciiTheme="minorHAnsi" w:hAnsiTheme="minorHAnsi"/>
        <w:smallCaps/>
        <w:lang w:val="en-GB"/>
      </w:rPr>
    </w:pPr>
    <w:r w:rsidRPr="0096734D">
      <w:rPr>
        <w:rFonts w:asciiTheme="minorHAnsi" w:hAnsiTheme="minorHAnsi"/>
        <w:smallCaps/>
        <w:lang w:val="en-GB"/>
      </w:rPr>
      <w:t>Expert System</w:t>
    </w:r>
    <w:r w:rsidR="00A150BF">
      <w:rPr>
        <w:rFonts w:asciiTheme="minorHAnsi" w:hAnsiTheme="minorHAnsi"/>
        <w:smallCaps/>
        <w:lang w:val="en-GB"/>
      </w:rPr>
      <w:t xml:space="preserve"> IBERIA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25F" w:rsidRDefault="00EF425F" w:rsidP="00AC1018">
    <w:pPr>
      <w:rPr>
        <w:b/>
        <w:color w:val="FF0000"/>
        <w:sz w:val="18"/>
        <w:szCs w:val="18"/>
        <w:lang w:val="en-US"/>
      </w:rPr>
    </w:pPr>
  </w:p>
  <w:p w:rsidR="009D5F7E" w:rsidRPr="0096734D" w:rsidRDefault="009D5F7E" w:rsidP="009D5F7E">
    <w:pPr>
      <w:spacing w:after="0"/>
      <w:rPr>
        <w:rFonts w:asciiTheme="minorHAnsi" w:hAnsiTheme="minorHAnsi"/>
        <w:noProof/>
        <w:sz w:val="18"/>
        <w:szCs w:val="18"/>
        <w:lang w:val="en-US"/>
      </w:rPr>
    </w:pPr>
    <w:r w:rsidRPr="0096734D">
      <w:rPr>
        <w:rFonts w:asciiTheme="minorHAnsi" w:hAnsiTheme="minorHAnsi"/>
        <w:b/>
        <w:color w:val="FF0000"/>
        <w:sz w:val="18"/>
        <w:szCs w:val="18"/>
        <w:lang w:val="en-US"/>
      </w:rPr>
      <w:t xml:space="preserve">EXPERT SYSTEM </w:t>
    </w:r>
    <w:r w:rsidR="00AC51E2">
      <w:rPr>
        <w:rFonts w:asciiTheme="minorHAnsi" w:hAnsiTheme="minorHAnsi"/>
        <w:b/>
        <w:color w:val="FF0000"/>
        <w:sz w:val="18"/>
        <w:szCs w:val="18"/>
        <w:lang w:val="en-US"/>
      </w:rPr>
      <w:t>IBERIA S.L.U.</w:t>
    </w:r>
  </w:p>
  <w:p w:rsidR="009D5F7E" w:rsidRPr="0096734D" w:rsidRDefault="00A00C9E" w:rsidP="009D5F7E">
    <w:pPr>
      <w:spacing w:after="0"/>
      <w:rPr>
        <w:rFonts w:asciiTheme="minorHAnsi" w:hAnsiTheme="minorHAnsi"/>
        <w:color w:val="FF0000"/>
        <w:sz w:val="16"/>
        <w:szCs w:val="16"/>
        <w:lang w:val="en-US"/>
      </w:rPr>
    </w:pPr>
    <w:hyperlink r:id="rId1" w:history="1">
      <w:r w:rsidR="00255DD6" w:rsidRPr="00255DD6">
        <w:rPr>
          <w:rStyle w:val="Hipervnculo"/>
          <w:rFonts w:asciiTheme="minorHAnsi" w:hAnsiTheme="minorHAnsi"/>
          <w:color w:val="FF0000"/>
          <w:sz w:val="16"/>
          <w:szCs w:val="16"/>
          <w:lang w:val="en-US"/>
        </w:rPr>
        <w:t>www.expertsystem.com/es</w:t>
      </w:r>
    </w:hyperlink>
    <w:r w:rsidR="009D5F7E" w:rsidRPr="0096734D">
      <w:rPr>
        <w:rFonts w:asciiTheme="minorHAnsi" w:hAnsiTheme="minorHAnsi"/>
        <w:color w:val="FF0000"/>
        <w:sz w:val="16"/>
        <w:szCs w:val="16"/>
        <w:lang w:val="en-US"/>
      </w:rPr>
      <w:t xml:space="preserve"> - </w:t>
    </w:r>
    <w:r w:rsidR="0096734D">
      <w:rPr>
        <w:rFonts w:asciiTheme="minorHAnsi" w:hAnsiTheme="minorHAnsi"/>
        <w:color w:val="FF0000"/>
        <w:sz w:val="16"/>
        <w:szCs w:val="16"/>
        <w:lang w:val="en-US"/>
      </w:rPr>
      <w:t>info@expertsystem.com</w:t>
    </w:r>
  </w:p>
  <w:p w:rsidR="009D5F7E" w:rsidRPr="0096734D" w:rsidRDefault="009D5F7E" w:rsidP="009D5F7E">
    <w:pPr>
      <w:spacing w:after="0"/>
      <w:rPr>
        <w:rFonts w:asciiTheme="minorHAnsi" w:hAnsiTheme="minorHAnsi"/>
        <w:color w:val="FF0000"/>
        <w:sz w:val="16"/>
        <w:szCs w:val="16"/>
        <w:lang w:val="en-US"/>
      </w:rPr>
    </w:pPr>
  </w:p>
  <w:p w:rsidR="00EF425F" w:rsidRPr="00436DB1" w:rsidRDefault="00EF425F" w:rsidP="00AC1018">
    <w:pPr>
      <w:tabs>
        <w:tab w:val="right" w:pos="10260"/>
      </w:tabs>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C9E" w:rsidRDefault="00A00C9E">
      <w:r>
        <w:separator/>
      </w:r>
    </w:p>
  </w:footnote>
  <w:footnote w:type="continuationSeparator" w:id="0">
    <w:p w:rsidR="00A00C9E" w:rsidRDefault="00A00C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25F" w:rsidRDefault="00A00C9E" w:rsidP="00AF4E79">
    <w:r>
      <w:rPr>
        <w:noProof/>
        <w:snapToGrid/>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1" type="#_x0000_t75" style="position:absolute;left:0;text-align:left;margin-left:0;margin-top:0;width:479.85pt;height:678.75pt;z-index:-251658240;mso-position-horizontal:center;mso-position-horizontal-relative:margin;mso-position-vertical:center;mso-position-vertical-relative:margin" o:allowincell="f">
          <v:imagedata r:id="rId1" o:title="curve-gray-A4"/>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25F" w:rsidRPr="003D348D" w:rsidRDefault="00BC1D3E" w:rsidP="00147B63">
    <w:pPr>
      <w:rPr>
        <w:color w:val="7F7F7F"/>
      </w:rPr>
    </w:pPr>
    <w:r w:rsidRPr="003D348D">
      <w:rPr>
        <w:color w:val="7F7F7F"/>
      </w:rPr>
      <w:tab/>
    </w:r>
    <w:r w:rsidRPr="003D348D">
      <w:rPr>
        <w:color w:val="7F7F7F"/>
      </w:rPr>
      <w:tab/>
    </w:r>
  </w:p>
  <w:p w:rsidR="00BC1D3E" w:rsidRPr="00ED5D1E" w:rsidRDefault="00BC1D3E" w:rsidP="00147B63">
    <w:pPr>
      <w:rPr>
        <w:sz w:val="18"/>
        <w:szCs w:val="18"/>
        <w:lang w:val="es-ES"/>
      </w:rPr>
    </w:pPr>
  </w:p>
  <w:p w:rsidR="00EF425F" w:rsidRDefault="00EF425F" w:rsidP="00147B63">
    <w:pPr>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25F" w:rsidRPr="005307D8" w:rsidRDefault="00FB0F05" w:rsidP="005307D8">
    <w:pPr>
      <w:rPr>
        <w:rFonts w:cs="Arial"/>
        <w:b/>
        <w:color w:val="333333"/>
        <w:sz w:val="18"/>
        <w:szCs w:val="18"/>
        <w:lang w:val="es-ES"/>
      </w:rPr>
    </w:pPr>
    <w:r>
      <w:rPr>
        <w:noProof/>
        <w:snapToGrid/>
        <w:lang w:val="es-ES" w:eastAsia="es-ES"/>
      </w:rPr>
      <w:drawing>
        <wp:anchor distT="0" distB="0" distL="114300" distR="114300" simplePos="0" relativeHeight="251657216" behindDoc="1" locked="0" layoutInCell="1" allowOverlap="1">
          <wp:simplePos x="0" y="0"/>
          <wp:positionH relativeFrom="column">
            <wp:posOffset>4769485</wp:posOffset>
          </wp:positionH>
          <wp:positionV relativeFrom="paragraph">
            <wp:posOffset>-215265</wp:posOffset>
          </wp:positionV>
          <wp:extent cx="1337945" cy="609600"/>
          <wp:effectExtent l="19050" t="0" r="0" b="0"/>
          <wp:wrapTight wrapText="bothSides">
            <wp:wrapPolygon edited="0">
              <wp:start x="-308" y="0"/>
              <wp:lineTo x="-308" y="20925"/>
              <wp:lineTo x="21528" y="20925"/>
              <wp:lineTo x="21528" y="0"/>
              <wp:lineTo x="-308" y="0"/>
            </wp:wrapPolygon>
          </wp:wrapTight>
          <wp:docPr id="4" name="Picture 1" descr="ES-logo-Template-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logo-Template-P1"/>
                  <pic:cNvPicPr>
                    <a:picLocks noChangeAspect="1" noChangeArrowheads="1"/>
                  </pic:cNvPicPr>
                </pic:nvPicPr>
                <pic:blipFill>
                  <a:blip r:embed="rId1"/>
                  <a:srcRect/>
                  <a:stretch>
                    <a:fillRect/>
                  </a:stretch>
                </pic:blipFill>
                <pic:spPr bwMode="auto">
                  <a:xfrm>
                    <a:off x="0" y="0"/>
                    <a:ext cx="1337945" cy="609600"/>
                  </a:xfrm>
                  <a:prstGeom prst="rect">
                    <a:avLst/>
                  </a:prstGeom>
                  <a:noFill/>
                </pic:spPr>
              </pic:pic>
            </a:graphicData>
          </a:graphic>
        </wp:anchor>
      </w:drawing>
    </w:r>
    <w:r w:rsidR="00D97582" w:rsidRPr="000D32E7">
      <w:rPr>
        <w:lang w:val="en-US"/>
      </w:rPr>
      <w:tab/>
      <w:t xml:space="preserve">   </w:t>
    </w:r>
    <w:r w:rsidR="00D97582" w:rsidRPr="000D32E7">
      <w:rPr>
        <w:noProof/>
        <w:lang w:val="en-US"/>
      </w:rPr>
      <w:t xml:space="preserve"> </w:t>
    </w:r>
    <w:r w:rsidR="00D97582" w:rsidRPr="003D348D">
      <w:rPr>
        <w:color w:val="7F7F7F"/>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92.9pt;height:192.9pt" o:bullet="t">
        <v:imagedata r:id="rId1" o:title="Symbols-Info-256x256"/>
      </v:shape>
    </w:pict>
  </w:numPicBullet>
  <w:numPicBullet w:numPicBulletId="1">
    <w:pict>
      <v:shape id="_x0000_i1062" type="#_x0000_t75" style="width:192.9pt;height:206.5pt" o:bullet="t">
        <v:imagedata r:id="rId2" o:title="info"/>
      </v:shape>
    </w:pict>
  </w:numPicBullet>
  <w:numPicBullet w:numPicBulletId="2">
    <w:pict>
      <v:shape id="_x0000_i1063" type="#_x0000_t75" style="width:95.1pt;height:120.9pt" o:bullet="t">
        <v:imagedata r:id="rId3" o:title="note"/>
      </v:shape>
    </w:pict>
  </w:numPicBullet>
  <w:numPicBullet w:numPicBulletId="3">
    <w:pict>
      <v:shape id="_x0000_i1064" type="#_x0000_t75" style="width:199pt;height:200.4pt" o:bullet="t">
        <v:imagedata r:id="rId4" o:title="_info"/>
      </v:shape>
    </w:pict>
  </w:numPicBullet>
  <w:numPicBullet w:numPicBulletId="4">
    <w:pict>
      <v:shape id="_x0000_i1065" type="#_x0000_t75" style="width:112.75pt;height:120.9pt" o:bullet="t">
        <v:imagedata r:id="rId5" o:title="_note"/>
      </v:shape>
    </w:pict>
  </w:numPicBullet>
  <w:abstractNum w:abstractNumId="0">
    <w:nsid w:val="00000001"/>
    <w:multiLevelType w:val="multilevel"/>
    <w:tmpl w:val="C374D90A"/>
    <w:lvl w:ilvl="0">
      <w:start w:val="1"/>
      <w:numFmt w:val="none"/>
      <w:suff w:val="nothing"/>
      <w:lvlText w:val=""/>
      <w:lvlJc w:val="left"/>
      <w:pPr>
        <w:tabs>
          <w:tab w:val="num" w:pos="0"/>
        </w:tabs>
      </w:pPr>
      <w:rPr>
        <w:rFonts w:cs="Times New Roman"/>
      </w:rPr>
    </w:lvl>
    <w:lvl w:ilvl="1">
      <w:start w:val="1"/>
      <w:numFmt w:val="none"/>
      <w:pStyle w:val="Ttulo2"/>
      <w:suff w:val="nothing"/>
      <w:lvlText w:val=""/>
      <w:lvlJc w:val="left"/>
      <w:pPr>
        <w:tabs>
          <w:tab w:val="num" w:pos="0"/>
        </w:tabs>
      </w:pPr>
      <w:rPr>
        <w:rFonts w:cs="Times New Roman"/>
      </w:rPr>
    </w:lvl>
    <w:lvl w:ilvl="2">
      <w:start w:val="1"/>
      <w:numFmt w:val="none"/>
      <w:pStyle w:val="Ttulo3"/>
      <w:suff w:val="nothing"/>
      <w:lvlText w:val=""/>
      <w:lvlJc w:val="left"/>
      <w:pPr>
        <w:tabs>
          <w:tab w:val="num" w:pos="0"/>
        </w:tabs>
      </w:pPr>
      <w:rPr>
        <w:rFonts w:cs="Times New Roman"/>
      </w:rPr>
    </w:lvl>
    <w:lvl w:ilvl="3">
      <w:start w:val="1"/>
      <w:numFmt w:val="none"/>
      <w:pStyle w:val="Ttulo4"/>
      <w:suff w:val="nothing"/>
      <w:lvlText w:val=""/>
      <w:lvlJc w:val="left"/>
      <w:pPr>
        <w:tabs>
          <w:tab w:val="num" w:pos="0"/>
        </w:tabs>
      </w:pPr>
      <w:rPr>
        <w:rFonts w:cs="Times New Roman"/>
      </w:rPr>
    </w:lvl>
    <w:lvl w:ilvl="4">
      <w:start w:val="1"/>
      <w:numFmt w:val="none"/>
      <w:pStyle w:val="Ttulo5"/>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1080"/>
        </w:tabs>
        <w:ind w:left="1080" w:hanging="360"/>
      </w:pPr>
      <w:rPr>
        <w:rFonts w:ascii="Symbol" w:hAnsi="Symbol"/>
      </w:r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nsid w:val="00000005"/>
    <w:multiLevelType w:val="singleLevel"/>
    <w:tmpl w:val="00000005"/>
    <w:name w:val="WW8Num5"/>
    <w:lvl w:ilvl="0">
      <w:start w:val="1"/>
      <w:numFmt w:val="bullet"/>
      <w:lvlText w:val=""/>
      <w:lvlJc w:val="left"/>
      <w:pPr>
        <w:tabs>
          <w:tab w:val="num" w:pos="360"/>
        </w:tabs>
      </w:pPr>
      <w:rPr>
        <w:rFonts w:ascii="Wingdings" w:hAnsi="Wingdings"/>
      </w:rPr>
    </w:lvl>
  </w:abstractNum>
  <w:abstractNum w:abstractNumId="5">
    <w:nsid w:val="00000006"/>
    <w:multiLevelType w:val="singleLevel"/>
    <w:tmpl w:val="00000006"/>
    <w:name w:val="WW8Num6"/>
    <w:lvl w:ilvl="0">
      <w:start w:val="1"/>
      <w:numFmt w:val="lowerLetter"/>
      <w:lvlText w:val="%1)"/>
      <w:lvlJc w:val="left"/>
      <w:pPr>
        <w:tabs>
          <w:tab w:val="num" w:pos="1080"/>
        </w:tabs>
      </w:pPr>
    </w:lvl>
  </w:abstractNum>
  <w:abstractNum w:abstractNumId="6">
    <w:nsid w:val="00000007"/>
    <w:multiLevelType w:val="singleLevel"/>
    <w:tmpl w:val="00000007"/>
    <w:name w:val="WW8Num7"/>
    <w:lvl w:ilvl="0">
      <w:start w:val="1"/>
      <w:numFmt w:val="decimal"/>
      <w:lvlText w:val="%1."/>
      <w:lvlJc w:val="left"/>
      <w:pPr>
        <w:tabs>
          <w:tab w:val="num" w:pos="1080"/>
        </w:tabs>
      </w:pPr>
    </w:lvl>
  </w:abstractNum>
  <w:abstractNum w:abstractNumId="7">
    <w:nsid w:val="00000008"/>
    <w:multiLevelType w:val="singleLevel"/>
    <w:tmpl w:val="00000008"/>
    <w:name w:val="WW8Num8"/>
    <w:lvl w:ilvl="0">
      <w:start w:val="1"/>
      <w:numFmt w:val="decimal"/>
      <w:lvlText w:val="%1."/>
      <w:lvlJc w:val="left"/>
      <w:pPr>
        <w:tabs>
          <w:tab w:val="num" w:pos="720"/>
        </w:tabs>
      </w:pPr>
    </w:lvl>
  </w:abstractNum>
  <w:abstractNum w:abstractNumId="8">
    <w:nsid w:val="00000009"/>
    <w:multiLevelType w:val="singleLevel"/>
    <w:tmpl w:val="00000009"/>
    <w:name w:val="WW8Num11"/>
    <w:lvl w:ilvl="0">
      <w:start w:val="1"/>
      <w:numFmt w:val="decimal"/>
      <w:lvlText w:val="%1."/>
      <w:lvlJc w:val="left"/>
      <w:pPr>
        <w:tabs>
          <w:tab w:val="num" w:pos="720"/>
        </w:tabs>
      </w:pPr>
    </w:lvl>
  </w:abstractNum>
  <w:abstractNum w:abstractNumId="9">
    <w:nsid w:val="0000000A"/>
    <w:multiLevelType w:val="singleLevel"/>
    <w:tmpl w:val="0000000A"/>
    <w:name w:val="WW8Num13"/>
    <w:lvl w:ilvl="0">
      <w:start w:val="1"/>
      <w:numFmt w:val="upperLetter"/>
      <w:lvlText w:val="%1)"/>
      <w:lvlJc w:val="left"/>
      <w:pPr>
        <w:tabs>
          <w:tab w:val="num" w:pos="1080"/>
        </w:tabs>
      </w:pPr>
    </w:lvl>
  </w:abstractNum>
  <w:abstractNum w:abstractNumId="10">
    <w:nsid w:val="050D608F"/>
    <w:multiLevelType w:val="hybridMultilevel"/>
    <w:tmpl w:val="4B1E41C8"/>
    <w:lvl w:ilvl="0" w:tplc="85F0EECA">
      <w:start w:val="1"/>
      <w:numFmt w:val="decimal"/>
      <w:pStyle w:val="Bibliografa"/>
      <w:lvlText w:val="[%1]"/>
      <w:lvlJc w:val="left"/>
      <w:pPr>
        <w:tabs>
          <w:tab w:val="num" w:pos="717"/>
        </w:tabs>
        <w:ind w:left="717" w:hanging="54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1A125354"/>
    <w:multiLevelType w:val="hybridMultilevel"/>
    <w:tmpl w:val="176035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B967C20"/>
    <w:multiLevelType w:val="multilevel"/>
    <w:tmpl w:val="33B6516C"/>
    <w:lvl w:ilvl="0">
      <w:start w:val="1"/>
      <w:numFmt w:val="bullet"/>
      <w:pStyle w:val="BulletList"/>
      <w:lvlText w:val=""/>
      <w:lvlJc w:val="left"/>
      <w:pPr>
        <w:tabs>
          <w:tab w:val="num" w:pos="737"/>
        </w:tabs>
        <w:ind w:left="737" w:hanging="340"/>
      </w:pPr>
      <w:rPr>
        <w:rFonts w:ascii="Symbol" w:hAnsi="Symbol" w:hint="default"/>
      </w:rPr>
    </w:lvl>
    <w:lvl w:ilvl="1">
      <w:start w:val="1"/>
      <w:numFmt w:val="bullet"/>
      <w:lvlText w:val="o"/>
      <w:lvlJc w:val="left"/>
      <w:pPr>
        <w:tabs>
          <w:tab w:val="num" w:pos="1134"/>
        </w:tabs>
        <w:ind w:left="1134" w:hanging="340"/>
      </w:pPr>
      <w:rPr>
        <w:rFonts w:ascii="Courier New" w:hAnsi="Courier New" w:hint="default"/>
      </w:rPr>
    </w:lvl>
    <w:lvl w:ilvl="2">
      <w:start w:val="1"/>
      <w:numFmt w:val="bullet"/>
      <w:lvlText w:val=""/>
      <w:lvlJc w:val="left"/>
      <w:pPr>
        <w:tabs>
          <w:tab w:val="num" w:pos="1531"/>
        </w:tabs>
        <w:ind w:left="1531" w:hanging="340"/>
      </w:pPr>
      <w:rPr>
        <w:rFonts w:ascii="Wingdings" w:hAnsi="Wingdings" w:hint="default"/>
      </w:rPr>
    </w:lvl>
    <w:lvl w:ilvl="3">
      <w:start w:val="1"/>
      <w:numFmt w:val="bullet"/>
      <w:lvlText w:val=""/>
      <w:lvlJc w:val="left"/>
      <w:pPr>
        <w:tabs>
          <w:tab w:val="num" w:pos="1928"/>
        </w:tabs>
        <w:ind w:left="1928" w:hanging="340"/>
      </w:pPr>
      <w:rPr>
        <w:rFonts w:ascii="Symbol" w:hAnsi="Symbol" w:hint="default"/>
      </w:rPr>
    </w:lvl>
    <w:lvl w:ilvl="4">
      <w:start w:val="1"/>
      <w:numFmt w:val="bullet"/>
      <w:lvlText w:val="o"/>
      <w:lvlJc w:val="left"/>
      <w:pPr>
        <w:tabs>
          <w:tab w:val="num" w:pos="2325"/>
        </w:tabs>
        <w:ind w:left="2325" w:hanging="340"/>
      </w:pPr>
      <w:rPr>
        <w:rFonts w:ascii="Courier New" w:hAnsi="Courier New" w:hint="default"/>
      </w:rPr>
    </w:lvl>
    <w:lvl w:ilvl="5">
      <w:start w:val="1"/>
      <w:numFmt w:val="bullet"/>
      <w:lvlText w:val=""/>
      <w:lvlJc w:val="left"/>
      <w:pPr>
        <w:tabs>
          <w:tab w:val="num" w:pos="2722"/>
        </w:tabs>
        <w:ind w:left="2722" w:hanging="341"/>
      </w:pPr>
      <w:rPr>
        <w:rFonts w:ascii="Wingdings" w:hAnsi="Wingdings" w:hint="default"/>
      </w:rPr>
    </w:lvl>
    <w:lvl w:ilvl="6">
      <w:start w:val="1"/>
      <w:numFmt w:val="bullet"/>
      <w:lvlText w:val=""/>
      <w:lvlJc w:val="left"/>
      <w:pPr>
        <w:tabs>
          <w:tab w:val="num" w:pos="5381"/>
        </w:tabs>
        <w:ind w:left="5381" w:hanging="360"/>
      </w:pPr>
      <w:rPr>
        <w:rFonts w:ascii="Symbol" w:hAnsi="Symbol" w:hint="default"/>
      </w:rPr>
    </w:lvl>
    <w:lvl w:ilvl="7">
      <w:start w:val="1"/>
      <w:numFmt w:val="bullet"/>
      <w:lvlText w:val="o"/>
      <w:lvlJc w:val="left"/>
      <w:pPr>
        <w:tabs>
          <w:tab w:val="num" w:pos="6101"/>
        </w:tabs>
        <w:ind w:left="6101" w:hanging="360"/>
      </w:pPr>
      <w:rPr>
        <w:rFonts w:ascii="Courier New" w:hAnsi="Courier New" w:cs="Courier New" w:hint="default"/>
      </w:rPr>
    </w:lvl>
    <w:lvl w:ilvl="8">
      <w:start w:val="1"/>
      <w:numFmt w:val="bullet"/>
      <w:lvlText w:val=""/>
      <w:lvlJc w:val="left"/>
      <w:pPr>
        <w:tabs>
          <w:tab w:val="num" w:pos="6821"/>
        </w:tabs>
        <w:ind w:left="6821" w:hanging="360"/>
      </w:pPr>
      <w:rPr>
        <w:rFonts w:ascii="Wingdings" w:hAnsi="Wingdings" w:hint="default"/>
      </w:rPr>
    </w:lvl>
  </w:abstractNum>
  <w:abstractNum w:abstractNumId="13">
    <w:nsid w:val="47FA15B8"/>
    <w:multiLevelType w:val="hybridMultilevel"/>
    <w:tmpl w:val="D23CDF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77130E9"/>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CB53352"/>
    <w:multiLevelType w:val="multilevel"/>
    <w:tmpl w:val="EEACC7AA"/>
    <w:lvl w:ilvl="0">
      <w:start w:val="1"/>
      <w:numFmt w:val="decimal"/>
      <w:pStyle w:val="NumberedList"/>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num w:numId="1">
    <w:abstractNumId w:val="10"/>
  </w:num>
  <w:num w:numId="2">
    <w:abstractNumId w:val="0"/>
  </w:num>
  <w:num w:numId="3">
    <w:abstractNumId w:val="12"/>
  </w:num>
  <w:num w:numId="4">
    <w:abstractNumId w:val="15"/>
  </w:num>
  <w:num w:numId="5">
    <w:abstractNumId w:val="14"/>
  </w:num>
  <w:num w:numId="6">
    <w:abstractNumId w:val="12"/>
    <w:lvlOverride w:ilvl="0">
      <w:lvl w:ilvl="0">
        <w:start w:val="1"/>
        <w:numFmt w:val="bullet"/>
        <w:pStyle w:val="BulletList"/>
        <w:lvlText w:val=""/>
        <w:lvlJc w:val="left"/>
        <w:pPr>
          <w:tabs>
            <w:tab w:val="num" w:pos="757"/>
          </w:tabs>
          <w:ind w:left="757" w:hanging="360"/>
        </w:pPr>
        <w:rPr>
          <w:rFonts w:ascii="Symbol" w:hAnsi="Symbol" w:hint="default"/>
        </w:rPr>
      </w:lvl>
    </w:lvlOverride>
    <w:lvlOverride w:ilvl="1">
      <w:lvl w:ilvl="1">
        <w:start w:val="1"/>
        <w:numFmt w:val="bullet"/>
        <w:lvlText w:val="o"/>
        <w:lvlJc w:val="left"/>
        <w:pPr>
          <w:tabs>
            <w:tab w:val="num" w:pos="1531"/>
          </w:tabs>
          <w:ind w:left="1247" w:hanging="567"/>
        </w:pPr>
        <w:rPr>
          <w:rFonts w:ascii="Courier New" w:hAnsi="Courier New" w:hint="default"/>
        </w:rPr>
      </w:lvl>
    </w:lvlOverride>
    <w:lvlOverride w:ilvl="2">
      <w:lvl w:ilvl="2">
        <w:start w:val="1"/>
        <w:numFmt w:val="bullet"/>
        <w:lvlText w:val=""/>
        <w:lvlJc w:val="left"/>
        <w:pPr>
          <w:tabs>
            <w:tab w:val="num" w:pos="2381"/>
          </w:tabs>
          <w:ind w:left="2381" w:hanging="510"/>
        </w:pPr>
        <w:rPr>
          <w:rFonts w:ascii="Wingdings" w:hAnsi="Wingdings" w:hint="default"/>
        </w:rPr>
      </w:lvl>
    </w:lvlOverride>
    <w:lvlOverride w:ilvl="3">
      <w:lvl w:ilvl="3">
        <w:start w:val="1"/>
        <w:numFmt w:val="bullet"/>
        <w:lvlText w:val=""/>
        <w:lvlJc w:val="left"/>
        <w:pPr>
          <w:tabs>
            <w:tab w:val="num" w:pos="3221"/>
          </w:tabs>
          <w:ind w:left="3221" w:hanging="360"/>
        </w:pPr>
        <w:rPr>
          <w:rFonts w:ascii="Symbol" w:hAnsi="Symbol" w:hint="default"/>
        </w:rPr>
      </w:lvl>
    </w:lvlOverride>
    <w:lvlOverride w:ilvl="4">
      <w:lvl w:ilvl="4">
        <w:start w:val="1"/>
        <w:numFmt w:val="bullet"/>
        <w:lvlText w:val="o"/>
        <w:lvlJc w:val="left"/>
        <w:pPr>
          <w:tabs>
            <w:tab w:val="num" w:pos="3941"/>
          </w:tabs>
          <w:ind w:left="3941" w:hanging="360"/>
        </w:pPr>
        <w:rPr>
          <w:rFonts w:ascii="Courier New" w:hAnsi="Courier New" w:cs="Courier New" w:hint="default"/>
        </w:rPr>
      </w:lvl>
    </w:lvlOverride>
    <w:lvlOverride w:ilvl="5">
      <w:lvl w:ilvl="5">
        <w:start w:val="1"/>
        <w:numFmt w:val="bullet"/>
        <w:lvlText w:val=""/>
        <w:lvlJc w:val="left"/>
        <w:pPr>
          <w:tabs>
            <w:tab w:val="num" w:pos="4661"/>
          </w:tabs>
          <w:ind w:left="4661" w:hanging="360"/>
        </w:pPr>
        <w:rPr>
          <w:rFonts w:ascii="Wingdings" w:hAnsi="Wingdings" w:hint="default"/>
        </w:rPr>
      </w:lvl>
    </w:lvlOverride>
    <w:lvlOverride w:ilvl="6">
      <w:lvl w:ilvl="6">
        <w:start w:val="1"/>
        <w:numFmt w:val="bullet"/>
        <w:lvlText w:val=""/>
        <w:lvlJc w:val="left"/>
        <w:pPr>
          <w:tabs>
            <w:tab w:val="num" w:pos="5381"/>
          </w:tabs>
          <w:ind w:left="5381" w:hanging="360"/>
        </w:pPr>
        <w:rPr>
          <w:rFonts w:ascii="Symbol" w:hAnsi="Symbol" w:hint="default"/>
        </w:rPr>
      </w:lvl>
    </w:lvlOverride>
    <w:lvlOverride w:ilvl="7">
      <w:lvl w:ilvl="7">
        <w:start w:val="1"/>
        <w:numFmt w:val="bullet"/>
        <w:lvlText w:val="o"/>
        <w:lvlJc w:val="left"/>
        <w:pPr>
          <w:tabs>
            <w:tab w:val="num" w:pos="6101"/>
          </w:tabs>
          <w:ind w:left="6101" w:hanging="360"/>
        </w:pPr>
        <w:rPr>
          <w:rFonts w:ascii="Courier New" w:hAnsi="Courier New" w:cs="Courier New" w:hint="default"/>
        </w:rPr>
      </w:lvl>
    </w:lvlOverride>
    <w:lvlOverride w:ilvl="8">
      <w:lvl w:ilvl="8">
        <w:start w:val="1"/>
        <w:numFmt w:val="bullet"/>
        <w:lvlText w:val=""/>
        <w:lvlJc w:val="left"/>
        <w:pPr>
          <w:tabs>
            <w:tab w:val="num" w:pos="6821"/>
          </w:tabs>
          <w:ind w:left="6821" w:hanging="360"/>
        </w:pPr>
        <w:rPr>
          <w:rFonts w:ascii="Wingdings" w:hAnsi="Wingdings" w:hint="default"/>
        </w:rPr>
      </w:lvl>
    </w:lvlOverride>
  </w:num>
  <w:num w:numId="7">
    <w:abstractNumId w:val="12"/>
    <w:lvlOverride w:ilvl="0">
      <w:lvl w:ilvl="0">
        <w:start w:val="1"/>
        <w:numFmt w:val="bullet"/>
        <w:pStyle w:val="BulletList"/>
        <w:lvlText w:val=""/>
        <w:lvlJc w:val="left"/>
        <w:pPr>
          <w:tabs>
            <w:tab w:val="num" w:pos="757"/>
          </w:tabs>
          <w:ind w:left="757" w:hanging="360"/>
        </w:pPr>
        <w:rPr>
          <w:rFonts w:ascii="Symbol" w:hAnsi="Symbol" w:hint="default"/>
        </w:rPr>
      </w:lvl>
    </w:lvlOverride>
    <w:lvlOverride w:ilvl="1">
      <w:lvl w:ilvl="1">
        <w:start w:val="1"/>
        <w:numFmt w:val="bullet"/>
        <w:lvlText w:val="o"/>
        <w:lvlJc w:val="left"/>
        <w:pPr>
          <w:tabs>
            <w:tab w:val="num" w:pos="1418"/>
          </w:tabs>
          <w:ind w:left="1418" w:hanging="624"/>
        </w:pPr>
        <w:rPr>
          <w:rFonts w:ascii="Courier New" w:hAnsi="Courier New" w:hint="default"/>
        </w:rPr>
      </w:lvl>
    </w:lvlOverride>
    <w:lvlOverride w:ilvl="2">
      <w:lvl w:ilvl="2">
        <w:start w:val="1"/>
        <w:numFmt w:val="bullet"/>
        <w:lvlText w:val=""/>
        <w:lvlJc w:val="left"/>
        <w:pPr>
          <w:tabs>
            <w:tab w:val="num" w:pos="2381"/>
          </w:tabs>
          <w:ind w:left="2381" w:hanging="510"/>
        </w:pPr>
        <w:rPr>
          <w:rFonts w:ascii="Wingdings" w:hAnsi="Wingdings" w:hint="default"/>
        </w:rPr>
      </w:lvl>
    </w:lvlOverride>
    <w:lvlOverride w:ilvl="3">
      <w:lvl w:ilvl="3">
        <w:start w:val="1"/>
        <w:numFmt w:val="bullet"/>
        <w:lvlText w:val=""/>
        <w:lvlJc w:val="left"/>
        <w:pPr>
          <w:tabs>
            <w:tab w:val="num" w:pos="3221"/>
          </w:tabs>
          <w:ind w:left="3221" w:hanging="360"/>
        </w:pPr>
        <w:rPr>
          <w:rFonts w:ascii="Symbol" w:hAnsi="Symbol" w:hint="default"/>
        </w:rPr>
      </w:lvl>
    </w:lvlOverride>
    <w:lvlOverride w:ilvl="4">
      <w:lvl w:ilvl="4">
        <w:start w:val="1"/>
        <w:numFmt w:val="bullet"/>
        <w:lvlText w:val="o"/>
        <w:lvlJc w:val="left"/>
        <w:pPr>
          <w:tabs>
            <w:tab w:val="num" w:pos="3941"/>
          </w:tabs>
          <w:ind w:left="3941" w:hanging="360"/>
        </w:pPr>
        <w:rPr>
          <w:rFonts w:ascii="Courier New" w:hAnsi="Courier New" w:cs="Courier New" w:hint="default"/>
        </w:rPr>
      </w:lvl>
    </w:lvlOverride>
    <w:lvlOverride w:ilvl="5">
      <w:lvl w:ilvl="5">
        <w:start w:val="1"/>
        <w:numFmt w:val="bullet"/>
        <w:lvlText w:val=""/>
        <w:lvlJc w:val="left"/>
        <w:pPr>
          <w:tabs>
            <w:tab w:val="num" w:pos="4661"/>
          </w:tabs>
          <w:ind w:left="4661" w:hanging="360"/>
        </w:pPr>
        <w:rPr>
          <w:rFonts w:ascii="Wingdings" w:hAnsi="Wingdings" w:hint="default"/>
        </w:rPr>
      </w:lvl>
    </w:lvlOverride>
    <w:lvlOverride w:ilvl="6">
      <w:lvl w:ilvl="6">
        <w:start w:val="1"/>
        <w:numFmt w:val="bullet"/>
        <w:lvlText w:val=""/>
        <w:lvlJc w:val="left"/>
        <w:pPr>
          <w:tabs>
            <w:tab w:val="num" w:pos="5381"/>
          </w:tabs>
          <w:ind w:left="5381" w:hanging="360"/>
        </w:pPr>
        <w:rPr>
          <w:rFonts w:ascii="Symbol" w:hAnsi="Symbol" w:hint="default"/>
        </w:rPr>
      </w:lvl>
    </w:lvlOverride>
    <w:lvlOverride w:ilvl="7">
      <w:lvl w:ilvl="7">
        <w:start w:val="1"/>
        <w:numFmt w:val="bullet"/>
        <w:lvlText w:val="o"/>
        <w:lvlJc w:val="left"/>
        <w:pPr>
          <w:tabs>
            <w:tab w:val="num" w:pos="6101"/>
          </w:tabs>
          <w:ind w:left="6101" w:hanging="360"/>
        </w:pPr>
        <w:rPr>
          <w:rFonts w:ascii="Courier New" w:hAnsi="Courier New" w:cs="Courier New" w:hint="default"/>
        </w:rPr>
      </w:lvl>
    </w:lvlOverride>
    <w:lvlOverride w:ilvl="8">
      <w:lvl w:ilvl="8">
        <w:start w:val="1"/>
        <w:numFmt w:val="bullet"/>
        <w:lvlText w:val=""/>
        <w:lvlJc w:val="left"/>
        <w:pPr>
          <w:tabs>
            <w:tab w:val="num" w:pos="6821"/>
          </w:tabs>
          <w:ind w:left="6821" w:hanging="360"/>
        </w:pPr>
        <w:rPr>
          <w:rFonts w:ascii="Wingdings" w:hAnsi="Wingdings" w:hint="default"/>
        </w:rPr>
      </w:lvl>
    </w:lvlOverride>
  </w:num>
  <w:num w:numId="8">
    <w:abstractNumId w:val="12"/>
    <w:lvlOverride w:ilvl="0">
      <w:lvl w:ilvl="0">
        <w:start w:val="1"/>
        <w:numFmt w:val="bullet"/>
        <w:pStyle w:val="BulletList"/>
        <w:lvlText w:val=""/>
        <w:lvlJc w:val="left"/>
        <w:pPr>
          <w:tabs>
            <w:tab w:val="num" w:pos="737"/>
          </w:tabs>
          <w:ind w:left="737" w:hanging="340"/>
        </w:pPr>
        <w:rPr>
          <w:rFonts w:ascii="Symbol" w:hAnsi="Symbol" w:hint="default"/>
        </w:rPr>
      </w:lvl>
    </w:lvlOverride>
    <w:lvlOverride w:ilvl="1">
      <w:lvl w:ilvl="1">
        <w:start w:val="1"/>
        <w:numFmt w:val="bullet"/>
        <w:lvlText w:val="o"/>
        <w:lvlJc w:val="left"/>
        <w:pPr>
          <w:tabs>
            <w:tab w:val="num" w:pos="1134"/>
          </w:tabs>
          <w:ind w:left="1134" w:hanging="340"/>
        </w:pPr>
        <w:rPr>
          <w:rFonts w:ascii="Courier New" w:hAnsi="Courier New" w:hint="default"/>
        </w:rPr>
      </w:lvl>
    </w:lvlOverride>
    <w:lvlOverride w:ilvl="2">
      <w:lvl w:ilvl="2">
        <w:start w:val="1"/>
        <w:numFmt w:val="bullet"/>
        <w:lvlText w:val=""/>
        <w:lvlJc w:val="left"/>
        <w:pPr>
          <w:tabs>
            <w:tab w:val="num" w:pos="1531"/>
          </w:tabs>
          <w:ind w:left="1531" w:hanging="340"/>
        </w:pPr>
        <w:rPr>
          <w:rFonts w:ascii="Wingdings" w:hAnsi="Wingdings" w:hint="default"/>
        </w:rPr>
      </w:lvl>
    </w:lvlOverride>
    <w:lvlOverride w:ilvl="3">
      <w:lvl w:ilvl="3">
        <w:start w:val="1"/>
        <w:numFmt w:val="bullet"/>
        <w:lvlText w:val=""/>
        <w:lvlJc w:val="left"/>
        <w:pPr>
          <w:tabs>
            <w:tab w:val="num" w:pos="1928"/>
          </w:tabs>
          <w:ind w:left="1928" w:hanging="340"/>
        </w:pPr>
        <w:rPr>
          <w:rFonts w:ascii="Symbol" w:hAnsi="Symbol" w:hint="default"/>
        </w:rPr>
      </w:lvl>
    </w:lvlOverride>
    <w:lvlOverride w:ilvl="4">
      <w:lvl w:ilvl="4">
        <w:start w:val="1"/>
        <w:numFmt w:val="bullet"/>
        <w:lvlText w:val="o"/>
        <w:lvlJc w:val="left"/>
        <w:pPr>
          <w:tabs>
            <w:tab w:val="num" w:pos="3941"/>
          </w:tabs>
          <w:ind w:left="3941" w:hanging="360"/>
        </w:pPr>
        <w:rPr>
          <w:rFonts w:ascii="Courier New" w:hAnsi="Courier New" w:cs="Courier New" w:hint="default"/>
        </w:rPr>
      </w:lvl>
    </w:lvlOverride>
    <w:lvlOverride w:ilvl="5">
      <w:lvl w:ilvl="5">
        <w:start w:val="1"/>
        <w:numFmt w:val="bullet"/>
        <w:lvlText w:val=""/>
        <w:lvlJc w:val="left"/>
        <w:pPr>
          <w:tabs>
            <w:tab w:val="num" w:pos="4661"/>
          </w:tabs>
          <w:ind w:left="4661" w:hanging="360"/>
        </w:pPr>
        <w:rPr>
          <w:rFonts w:ascii="Wingdings" w:hAnsi="Wingdings" w:hint="default"/>
        </w:rPr>
      </w:lvl>
    </w:lvlOverride>
    <w:lvlOverride w:ilvl="6">
      <w:lvl w:ilvl="6">
        <w:start w:val="1"/>
        <w:numFmt w:val="bullet"/>
        <w:lvlText w:val=""/>
        <w:lvlJc w:val="left"/>
        <w:pPr>
          <w:tabs>
            <w:tab w:val="num" w:pos="5381"/>
          </w:tabs>
          <w:ind w:left="5381" w:hanging="360"/>
        </w:pPr>
        <w:rPr>
          <w:rFonts w:ascii="Symbol" w:hAnsi="Symbol" w:hint="default"/>
        </w:rPr>
      </w:lvl>
    </w:lvlOverride>
    <w:lvlOverride w:ilvl="7">
      <w:lvl w:ilvl="7">
        <w:start w:val="1"/>
        <w:numFmt w:val="bullet"/>
        <w:lvlText w:val="o"/>
        <w:lvlJc w:val="left"/>
        <w:pPr>
          <w:tabs>
            <w:tab w:val="num" w:pos="6101"/>
          </w:tabs>
          <w:ind w:left="6101" w:hanging="360"/>
        </w:pPr>
        <w:rPr>
          <w:rFonts w:ascii="Courier New" w:hAnsi="Courier New" w:cs="Courier New" w:hint="default"/>
        </w:rPr>
      </w:lvl>
    </w:lvlOverride>
    <w:lvlOverride w:ilvl="8">
      <w:lvl w:ilvl="8">
        <w:start w:val="1"/>
        <w:numFmt w:val="bullet"/>
        <w:lvlText w:val=""/>
        <w:lvlJc w:val="left"/>
        <w:pPr>
          <w:tabs>
            <w:tab w:val="num" w:pos="6821"/>
          </w:tabs>
          <w:ind w:left="6821" w:hanging="360"/>
        </w:pPr>
        <w:rPr>
          <w:rFonts w:ascii="Wingdings" w:hAnsi="Wingdings" w:hint="default"/>
        </w:rPr>
      </w:lvl>
    </w:lvlOverride>
  </w:num>
  <w:num w:numId="9">
    <w:abstractNumId w:val="12"/>
    <w:lvlOverride w:ilvl="0">
      <w:lvl w:ilvl="0">
        <w:start w:val="1"/>
        <w:numFmt w:val="bullet"/>
        <w:pStyle w:val="BulletList"/>
        <w:lvlText w:val=""/>
        <w:lvlJc w:val="left"/>
        <w:pPr>
          <w:tabs>
            <w:tab w:val="num" w:pos="737"/>
          </w:tabs>
          <w:ind w:left="737" w:hanging="340"/>
        </w:pPr>
        <w:rPr>
          <w:rFonts w:ascii="Symbol" w:hAnsi="Symbol" w:hint="default"/>
        </w:rPr>
      </w:lvl>
    </w:lvlOverride>
    <w:lvlOverride w:ilvl="1">
      <w:lvl w:ilvl="1">
        <w:start w:val="1"/>
        <w:numFmt w:val="bullet"/>
        <w:lvlText w:val="o"/>
        <w:lvlJc w:val="left"/>
        <w:pPr>
          <w:tabs>
            <w:tab w:val="num" w:pos="1134"/>
          </w:tabs>
          <w:ind w:left="1134" w:hanging="340"/>
        </w:pPr>
        <w:rPr>
          <w:rFonts w:ascii="Courier New" w:hAnsi="Courier New" w:hint="default"/>
        </w:rPr>
      </w:lvl>
    </w:lvlOverride>
    <w:lvlOverride w:ilvl="2">
      <w:lvl w:ilvl="2">
        <w:start w:val="1"/>
        <w:numFmt w:val="bullet"/>
        <w:lvlText w:val=""/>
        <w:lvlJc w:val="left"/>
        <w:pPr>
          <w:tabs>
            <w:tab w:val="num" w:pos="1531"/>
          </w:tabs>
          <w:ind w:left="1531" w:hanging="340"/>
        </w:pPr>
        <w:rPr>
          <w:rFonts w:ascii="Wingdings" w:hAnsi="Wingdings" w:hint="default"/>
        </w:rPr>
      </w:lvl>
    </w:lvlOverride>
    <w:lvlOverride w:ilvl="3">
      <w:lvl w:ilvl="3">
        <w:start w:val="1"/>
        <w:numFmt w:val="bullet"/>
        <w:lvlText w:val=""/>
        <w:lvlJc w:val="left"/>
        <w:pPr>
          <w:tabs>
            <w:tab w:val="num" w:pos="1928"/>
          </w:tabs>
          <w:ind w:left="1928" w:hanging="340"/>
        </w:pPr>
        <w:rPr>
          <w:rFonts w:ascii="Symbol" w:hAnsi="Symbol" w:hint="default"/>
        </w:rPr>
      </w:lvl>
    </w:lvlOverride>
    <w:lvlOverride w:ilvl="4">
      <w:lvl w:ilvl="4">
        <w:start w:val="1"/>
        <w:numFmt w:val="bullet"/>
        <w:lvlText w:val="o"/>
        <w:lvlJc w:val="left"/>
        <w:pPr>
          <w:tabs>
            <w:tab w:val="num" w:pos="2325"/>
          </w:tabs>
          <w:ind w:left="2325" w:hanging="340"/>
        </w:pPr>
        <w:rPr>
          <w:rFonts w:ascii="Courier New" w:hAnsi="Courier New" w:hint="default"/>
        </w:rPr>
      </w:lvl>
    </w:lvlOverride>
    <w:lvlOverride w:ilvl="5">
      <w:lvl w:ilvl="5">
        <w:start w:val="1"/>
        <w:numFmt w:val="bullet"/>
        <w:lvlText w:val=""/>
        <w:lvlJc w:val="left"/>
        <w:pPr>
          <w:tabs>
            <w:tab w:val="num" w:pos="2722"/>
          </w:tabs>
          <w:ind w:left="2722" w:hanging="341"/>
        </w:pPr>
        <w:rPr>
          <w:rFonts w:ascii="Wingdings" w:hAnsi="Wingdings" w:hint="default"/>
        </w:rPr>
      </w:lvl>
    </w:lvlOverride>
    <w:lvlOverride w:ilvl="6">
      <w:lvl w:ilvl="6">
        <w:start w:val="1"/>
        <w:numFmt w:val="bullet"/>
        <w:lvlText w:val=""/>
        <w:lvlJc w:val="left"/>
        <w:pPr>
          <w:tabs>
            <w:tab w:val="num" w:pos="3119"/>
          </w:tabs>
          <w:ind w:left="3119" w:hanging="341"/>
        </w:pPr>
        <w:rPr>
          <w:rFonts w:ascii="Symbol" w:hAnsi="Symbol" w:hint="default"/>
        </w:rPr>
      </w:lvl>
    </w:lvlOverride>
    <w:lvlOverride w:ilvl="7">
      <w:lvl w:ilvl="7">
        <w:start w:val="1"/>
        <w:numFmt w:val="bullet"/>
        <w:lvlText w:val="o"/>
        <w:lvlJc w:val="left"/>
        <w:pPr>
          <w:tabs>
            <w:tab w:val="num" w:pos="3515"/>
          </w:tabs>
          <w:ind w:left="3515" w:hanging="340"/>
        </w:pPr>
        <w:rPr>
          <w:rFonts w:ascii="Courier New" w:hAnsi="Courier New" w:hint="default"/>
        </w:rPr>
      </w:lvl>
    </w:lvlOverride>
    <w:lvlOverride w:ilvl="8">
      <w:lvl w:ilvl="8">
        <w:start w:val="1"/>
        <w:numFmt w:val="bullet"/>
        <w:lvlText w:val=""/>
        <w:lvlJc w:val="left"/>
        <w:pPr>
          <w:tabs>
            <w:tab w:val="num" w:pos="3912"/>
          </w:tabs>
          <w:ind w:left="3912" w:hanging="340"/>
        </w:pPr>
        <w:rPr>
          <w:rFonts w:ascii="Wingdings" w:hAnsi="Wingdings" w:hint="default"/>
        </w:rPr>
      </w:lvl>
    </w:lvlOverride>
  </w:num>
  <w:num w:numId="10">
    <w:abstractNumId w:val="12"/>
    <w:lvlOverride w:ilvl="0">
      <w:lvl w:ilvl="0">
        <w:start w:val="1"/>
        <w:numFmt w:val="bullet"/>
        <w:pStyle w:val="BulletList"/>
        <w:lvlText w:val=""/>
        <w:lvlJc w:val="left"/>
        <w:pPr>
          <w:tabs>
            <w:tab w:val="num" w:pos="737"/>
          </w:tabs>
          <w:ind w:left="737" w:hanging="340"/>
        </w:pPr>
        <w:rPr>
          <w:rFonts w:ascii="Symbol" w:hAnsi="Symbol" w:hint="default"/>
        </w:rPr>
      </w:lvl>
    </w:lvlOverride>
    <w:lvlOverride w:ilvl="1">
      <w:lvl w:ilvl="1">
        <w:start w:val="1"/>
        <w:numFmt w:val="bullet"/>
        <w:lvlText w:val="o"/>
        <w:lvlJc w:val="left"/>
        <w:pPr>
          <w:tabs>
            <w:tab w:val="num" w:pos="1134"/>
          </w:tabs>
          <w:ind w:left="1134" w:hanging="340"/>
        </w:pPr>
        <w:rPr>
          <w:rFonts w:ascii="Courier New" w:hAnsi="Courier New" w:hint="default"/>
        </w:rPr>
      </w:lvl>
    </w:lvlOverride>
    <w:lvlOverride w:ilvl="2">
      <w:lvl w:ilvl="2">
        <w:start w:val="1"/>
        <w:numFmt w:val="bullet"/>
        <w:lvlText w:val=""/>
        <w:lvlJc w:val="left"/>
        <w:pPr>
          <w:tabs>
            <w:tab w:val="num" w:pos="1531"/>
          </w:tabs>
          <w:ind w:left="1531" w:hanging="340"/>
        </w:pPr>
        <w:rPr>
          <w:rFonts w:ascii="Wingdings" w:hAnsi="Wingdings" w:hint="default"/>
        </w:rPr>
      </w:lvl>
    </w:lvlOverride>
    <w:lvlOverride w:ilvl="3">
      <w:lvl w:ilvl="3">
        <w:start w:val="1"/>
        <w:numFmt w:val="bullet"/>
        <w:lvlText w:val=""/>
        <w:lvlJc w:val="left"/>
        <w:pPr>
          <w:tabs>
            <w:tab w:val="num" w:pos="1928"/>
          </w:tabs>
          <w:ind w:left="1928" w:hanging="340"/>
        </w:pPr>
        <w:rPr>
          <w:rFonts w:ascii="Symbol" w:hAnsi="Symbol" w:hint="default"/>
        </w:rPr>
      </w:lvl>
    </w:lvlOverride>
    <w:lvlOverride w:ilvl="4">
      <w:lvl w:ilvl="4">
        <w:start w:val="1"/>
        <w:numFmt w:val="bullet"/>
        <w:lvlText w:val="o"/>
        <w:lvlJc w:val="left"/>
        <w:pPr>
          <w:tabs>
            <w:tab w:val="num" w:pos="2325"/>
          </w:tabs>
          <w:ind w:left="2325" w:hanging="340"/>
        </w:pPr>
        <w:rPr>
          <w:rFonts w:ascii="Courier New" w:hAnsi="Courier New" w:hint="default"/>
        </w:rPr>
      </w:lvl>
    </w:lvlOverride>
    <w:lvlOverride w:ilvl="5">
      <w:lvl w:ilvl="5">
        <w:start w:val="1"/>
        <w:numFmt w:val="bullet"/>
        <w:lvlText w:val=""/>
        <w:lvlJc w:val="left"/>
        <w:pPr>
          <w:tabs>
            <w:tab w:val="num" w:pos="2722"/>
          </w:tabs>
          <w:ind w:left="2722" w:hanging="341"/>
        </w:pPr>
        <w:rPr>
          <w:rFonts w:ascii="Wingdings" w:hAnsi="Wingdings" w:hint="default"/>
        </w:rPr>
      </w:lvl>
    </w:lvlOverride>
    <w:lvlOverride w:ilvl="6">
      <w:lvl w:ilvl="6">
        <w:start w:val="1"/>
        <w:numFmt w:val="bullet"/>
        <w:lvlText w:val=""/>
        <w:lvlJc w:val="left"/>
        <w:pPr>
          <w:tabs>
            <w:tab w:val="num" w:pos="3119"/>
          </w:tabs>
          <w:ind w:left="3119" w:hanging="341"/>
        </w:pPr>
        <w:rPr>
          <w:rFonts w:ascii="Symbol" w:hAnsi="Symbol" w:hint="default"/>
        </w:rPr>
      </w:lvl>
    </w:lvlOverride>
    <w:lvlOverride w:ilvl="7">
      <w:lvl w:ilvl="7">
        <w:start w:val="1"/>
        <w:numFmt w:val="bullet"/>
        <w:lvlText w:val="o"/>
        <w:lvlJc w:val="left"/>
        <w:pPr>
          <w:tabs>
            <w:tab w:val="num" w:pos="3515"/>
          </w:tabs>
          <w:ind w:left="3515" w:hanging="340"/>
        </w:pPr>
        <w:rPr>
          <w:rFonts w:ascii="Courier New" w:hAnsi="Courier New" w:hint="default"/>
        </w:rPr>
      </w:lvl>
    </w:lvlOverride>
    <w:lvlOverride w:ilvl="8">
      <w:lvl w:ilvl="8">
        <w:start w:val="1"/>
        <w:numFmt w:val="bullet"/>
        <w:lvlText w:val=""/>
        <w:lvlJc w:val="left"/>
        <w:pPr>
          <w:tabs>
            <w:tab w:val="num" w:pos="3912"/>
          </w:tabs>
          <w:ind w:left="3912" w:hanging="340"/>
        </w:pPr>
        <w:rPr>
          <w:rFonts w:ascii="Wingdings" w:hAnsi="Wingdings" w:hint="default"/>
        </w:rPr>
      </w:lvl>
    </w:lvlOverride>
  </w:num>
  <w:num w:numId="11">
    <w:abstractNumId w:val="12"/>
    <w:lvlOverride w:ilvl="0">
      <w:lvl w:ilvl="0">
        <w:start w:val="1"/>
        <w:numFmt w:val="bullet"/>
        <w:pStyle w:val="BulletList"/>
        <w:lvlText w:val=""/>
        <w:lvlJc w:val="left"/>
        <w:pPr>
          <w:tabs>
            <w:tab w:val="num" w:pos="737"/>
          </w:tabs>
          <w:ind w:left="737" w:hanging="340"/>
        </w:pPr>
        <w:rPr>
          <w:rFonts w:ascii="Symbol" w:hAnsi="Symbol" w:hint="default"/>
        </w:rPr>
      </w:lvl>
    </w:lvlOverride>
    <w:lvlOverride w:ilvl="1">
      <w:lvl w:ilvl="1">
        <w:start w:val="1"/>
        <w:numFmt w:val="bullet"/>
        <w:lvlText w:val="o"/>
        <w:lvlJc w:val="left"/>
        <w:pPr>
          <w:tabs>
            <w:tab w:val="num" w:pos="1134"/>
          </w:tabs>
          <w:ind w:left="1134" w:hanging="340"/>
        </w:pPr>
        <w:rPr>
          <w:rFonts w:ascii="Courier New" w:hAnsi="Courier New" w:hint="default"/>
        </w:rPr>
      </w:lvl>
    </w:lvlOverride>
    <w:lvlOverride w:ilvl="2">
      <w:lvl w:ilvl="2">
        <w:start w:val="1"/>
        <w:numFmt w:val="bullet"/>
        <w:lvlText w:val=""/>
        <w:lvlJc w:val="left"/>
        <w:pPr>
          <w:tabs>
            <w:tab w:val="num" w:pos="1531"/>
          </w:tabs>
          <w:ind w:left="1531" w:hanging="340"/>
        </w:pPr>
        <w:rPr>
          <w:rFonts w:ascii="Wingdings" w:hAnsi="Wingdings" w:hint="default"/>
        </w:rPr>
      </w:lvl>
    </w:lvlOverride>
    <w:lvlOverride w:ilvl="3">
      <w:lvl w:ilvl="3">
        <w:start w:val="1"/>
        <w:numFmt w:val="bullet"/>
        <w:lvlText w:val=""/>
        <w:lvlJc w:val="left"/>
        <w:pPr>
          <w:tabs>
            <w:tab w:val="num" w:pos="1928"/>
          </w:tabs>
          <w:ind w:left="1928" w:hanging="340"/>
        </w:pPr>
        <w:rPr>
          <w:rFonts w:ascii="Symbol" w:hAnsi="Symbol" w:hint="default"/>
        </w:rPr>
      </w:lvl>
    </w:lvlOverride>
    <w:lvlOverride w:ilvl="4">
      <w:lvl w:ilvl="4">
        <w:start w:val="1"/>
        <w:numFmt w:val="bullet"/>
        <w:lvlText w:val="o"/>
        <w:lvlJc w:val="left"/>
        <w:pPr>
          <w:tabs>
            <w:tab w:val="num" w:pos="2325"/>
          </w:tabs>
          <w:ind w:left="2325" w:hanging="340"/>
        </w:pPr>
        <w:rPr>
          <w:rFonts w:ascii="Courier New" w:hAnsi="Courier New" w:hint="default"/>
        </w:rPr>
      </w:lvl>
    </w:lvlOverride>
    <w:lvlOverride w:ilvl="5">
      <w:lvl w:ilvl="5">
        <w:start w:val="1"/>
        <w:numFmt w:val="bullet"/>
        <w:lvlText w:val=""/>
        <w:lvlJc w:val="left"/>
        <w:pPr>
          <w:tabs>
            <w:tab w:val="num" w:pos="2722"/>
          </w:tabs>
          <w:ind w:left="2722" w:hanging="341"/>
        </w:pPr>
        <w:rPr>
          <w:rFonts w:ascii="Wingdings" w:hAnsi="Wingdings" w:hint="default"/>
        </w:rPr>
      </w:lvl>
    </w:lvlOverride>
    <w:lvlOverride w:ilvl="6">
      <w:lvl w:ilvl="6">
        <w:start w:val="1"/>
        <w:numFmt w:val="bullet"/>
        <w:lvlText w:val=""/>
        <w:lvlJc w:val="left"/>
        <w:pPr>
          <w:tabs>
            <w:tab w:val="num" w:pos="3119"/>
          </w:tabs>
          <w:ind w:left="3119" w:hanging="341"/>
        </w:pPr>
        <w:rPr>
          <w:rFonts w:ascii="Symbol" w:hAnsi="Symbol" w:hint="default"/>
        </w:rPr>
      </w:lvl>
    </w:lvlOverride>
    <w:lvlOverride w:ilvl="7">
      <w:lvl w:ilvl="7">
        <w:start w:val="1"/>
        <w:numFmt w:val="bullet"/>
        <w:lvlText w:val="o"/>
        <w:lvlJc w:val="left"/>
        <w:pPr>
          <w:tabs>
            <w:tab w:val="num" w:pos="3572"/>
          </w:tabs>
          <w:ind w:left="3572" w:hanging="397"/>
        </w:pPr>
        <w:rPr>
          <w:rFonts w:ascii="Courier New" w:hAnsi="Courier New" w:hint="default"/>
        </w:rPr>
      </w:lvl>
    </w:lvlOverride>
    <w:lvlOverride w:ilvl="8">
      <w:lvl w:ilvl="8">
        <w:start w:val="1"/>
        <w:numFmt w:val="bullet"/>
        <w:lvlText w:val=""/>
        <w:lvlJc w:val="left"/>
        <w:pPr>
          <w:tabs>
            <w:tab w:val="num" w:pos="4309"/>
          </w:tabs>
          <w:ind w:left="4309" w:hanging="340"/>
        </w:pPr>
        <w:rPr>
          <w:rFonts w:ascii="Wingdings" w:hAnsi="Wingdings" w:hint="default"/>
        </w:rPr>
      </w:lvl>
    </w:lvlOverride>
  </w:num>
  <w:num w:numId="12">
    <w:abstractNumId w:val="13"/>
  </w:num>
  <w:num w:numId="13">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it-IT" w:vendorID="3" w:dllVersion="517"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283"/>
  <w:drawingGridHorizontalSpacing w:val="26"/>
  <w:displayHorizontalDrawingGridEvery w:val="2"/>
  <w:characterSpacingControl w:val="doNotCompress"/>
  <w:hdrShapeDefaults>
    <o:shapedefaults v:ext="edit" spidmax="2052"/>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C10"/>
    <w:rsid w:val="00001398"/>
    <w:rsid w:val="0000165C"/>
    <w:rsid w:val="000016A8"/>
    <w:rsid w:val="00001855"/>
    <w:rsid w:val="00003CCD"/>
    <w:rsid w:val="000049B4"/>
    <w:rsid w:val="000067F5"/>
    <w:rsid w:val="00007958"/>
    <w:rsid w:val="00014503"/>
    <w:rsid w:val="0002452D"/>
    <w:rsid w:val="00024B0D"/>
    <w:rsid w:val="00026604"/>
    <w:rsid w:val="00026F3F"/>
    <w:rsid w:val="00027B94"/>
    <w:rsid w:val="000317BD"/>
    <w:rsid w:val="00032D4E"/>
    <w:rsid w:val="00035862"/>
    <w:rsid w:val="00037E42"/>
    <w:rsid w:val="0005118A"/>
    <w:rsid w:val="00052A9C"/>
    <w:rsid w:val="000547FB"/>
    <w:rsid w:val="00060D26"/>
    <w:rsid w:val="00061926"/>
    <w:rsid w:val="000620AB"/>
    <w:rsid w:val="0006403D"/>
    <w:rsid w:val="000652E9"/>
    <w:rsid w:val="000710DC"/>
    <w:rsid w:val="00074475"/>
    <w:rsid w:val="00081908"/>
    <w:rsid w:val="000A34B9"/>
    <w:rsid w:val="000A41AB"/>
    <w:rsid w:val="000A568A"/>
    <w:rsid w:val="000A588F"/>
    <w:rsid w:val="000A7A48"/>
    <w:rsid w:val="000A7EC2"/>
    <w:rsid w:val="000B51A2"/>
    <w:rsid w:val="000C4B5F"/>
    <w:rsid w:val="000C4C97"/>
    <w:rsid w:val="000C7255"/>
    <w:rsid w:val="000D1EC7"/>
    <w:rsid w:val="000D32E7"/>
    <w:rsid w:val="000D3C27"/>
    <w:rsid w:val="000E60A5"/>
    <w:rsid w:val="000E67E4"/>
    <w:rsid w:val="000F2600"/>
    <w:rsid w:val="000F4720"/>
    <w:rsid w:val="00103D5D"/>
    <w:rsid w:val="00105EA0"/>
    <w:rsid w:val="00107120"/>
    <w:rsid w:val="0011257E"/>
    <w:rsid w:val="00114ABA"/>
    <w:rsid w:val="00122873"/>
    <w:rsid w:val="00122FD5"/>
    <w:rsid w:val="0012376F"/>
    <w:rsid w:val="00124060"/>
    <w:rsid w:val="00126BEB"/>
    <w:rsid w:val="00133376"/>
    <w:rsid w:val="00134A54"/>
    <w:rsid w:val="00141362"/>
    <w:rsid w:val="00141918"/>
    <w:rsid w:val="001476E9"/>
    <w:rsid w:val="00147B63"/>
    <w:rsid w:val="00160C6E"/>
    <w:rsid w:val="0016353F"/>
    <w:rsid w:val="00167C76"/>
    <w:rsid w:val="00173B47"/>
    <w:rsid w:val="001850AA"/>
    <w:rsid w:val="0018595A"/>
    <w:rsid w:val="00187C57"/>
    <w:rsid w:val="0019344F"/>
    <w:rsid w:val="001962D5"/>
    <w:rsid w:val="001A3C6F"/>
    <w:rsid w:val="001B3132"/>
    <w:rsid w:val="001B78BC"/>
    <w:rsid w:val="001C03B0"/>
    <w:rsid w:val="001C5C3D"/>
    <w:rsid w:val="001D16D5"/>
    <w:rsid w:val="001D1A44"/>
    <w:rsid w:val="001D41F6"/>
    <w:rsid w:val="001E156E"/>
    <w:rsid w:val="001E69CD"/>
    <w:rsid w:val="001F54CE"/>
    <w:rsid w:val="00202183"/>
    <w:rsid w:val="002076F3"/>
    <w:rsid w:val="00210238"/>
    <w:rsid w:val="002163FC"/>
    <w:rsid w:val="00217245"/>
    <w:rsid w:val="0021744F"/>
    <w:rsid w:val="00220EF7"/>
    <w:rsid w:val="00221F09"/>
    <w:rsid w:val="0022314E"/>
    <w:rsid w:val="00225118"/>
    <w:rsid w:val="00225C66"/>
    <w:rsid w:val="00226C6D"/>
    <w:rsid w:val="00230C31"/>
    <w:rsid w:val="00232546"/>
    <w:rsid w:val="00236C15"/>
    <w:rsid w:val="00240D2F"/>
    <w:rsid w:val="002432AB"/>
    <w:rsid w:val="002432E2"/>
    <w:rsid w:val="00246BAA"/>
    <w:rsid w:val="0024720D"/>
    <w:rsid w:val="00253470"/>
    <w:rsid w:val="00254023"/>
    <w:rsid w:val="00255DD6"/>
    <w:rsid w:val="002616A3"/>
    <w:rsid w:val="00262824"/>
    <w:rsid w:val="0026380C"/>
    <w:rsid w:val="00266BD4"/>
    <w:rsid w:val="00270131"/>
    <w:rsid w:val="00270E5C"/>
    <w:rsid w:val="002732FD"/>
    <w:rsid w:val="002761A8"/>
    <w:rsid w:val="00283FEE"/>
    <w:rsid w:val="00295C0D"/>
    <w:rsid w:val="00296BB0"/>
    <w:rsid w:val="002A1C4F"/>
    <w:rsid w:val="002A3423"/>
    <w:rsid w:val="002A5F1A"/>
    <w:rsid w:val="002B4E99"/>
    <w:rsid w:val="002C0C98"/>
    <w:rsid w:val="002C1071"/>
    <w:rsid w:val="002C34B1"/>
    <w:rsid w:val="002C5F92"/>
    <w:rsid w:val="002D1571"/>
    <w:rsid w:val="002D2A49"/>
    <w:rsid w:val="002D4668"/>
    <w:rsid w:val="002E2ED5"/>
    <w:rsid w:val="002E3BF4"/>
    <w:rsid w:val="002E7F90"/>
    <w:rsid w:val="002F50CC"/>
    <w:rsid w:val="002F5C0E"/>
    <w:rsid w:val="00301C55"/>
    <w:rsid w:val="00304203"/>
    <w:rsid w:val="0031098D"/>
    <w:rsid w:val="00317B60"/>
    <w:rsid w:val="00325202"/>
    <w:rsid w:val="00331D01"/>
    <w:rsid w:val="0033291C"/>
    <w:rsid w:val="003344F6"/>
    <w:rsid w:val="00334DD9"/>
    <w:rsid w:val="003409F7"/>
    <w:rsid w:val="003413D5"/>
    <w:rsid w:val="00345495"/>
    <w:rsid w:val="00347C21"/>
    <w:rsid w:val="0035578C"/>
    <w:rsid w:val="00355C9A"/>
    <w:rsid w:val="00356951"/>
    <w:rsid w:val="003569BE"/>
    <w:rsid w:val="00357395"/>
    <w:rsid w:val="003602D1"/>
    <w:rsid w:val="00372495"/>
    <w:rsid w:val="00373FCF"/>
    <w:rsid w:val="0037624A"/>
    <w:rsid w:val="0037651A"/>
    <w:rsid w:val="003808AF"/>
    <w:rsid w:val="0038185D"/>
    <w:rsid w:val="00392392"/>
    <w:rsid w:val="003A09DA"/>
    <w:rsid w:val="003A0CD4"/>
    <w:rsid w:val="003A5B84"/>
    <w:rsid w:val="003A7ABF"/>
    <w:rsid w:val="003B42E4"/>
    <w:rsid w:val="003C0BE7"/>
    <w:rsid w:val="003C1C73"/>
    <w:rsid w:val="003C5704"/>
    <w:rsid w:val="003C6FF4"/>
    <w:rsid w:val="003D1BE8"/>
    <w:rsid w:val="003D1C90"/>
    <w:rsid w:val="003D348D"/>
    <w:rsid w:val="003D7F76"/>
    <w:rsid w:val="003E22FA"/>
    <w:rsid w:val="003F0521"/>
    <w:rsid w:val="003F650F"/>
    <w:rsid w:val="004018A5"/>
    <w:rsid w:val="00401EBB"/>
    <w:rsid w:val="00403556"/>
    <w:rsid w:val="004071E3"/>
    <w:rsid w:val="004115DB"/>
    <w:rsid w:val="0041782D"/>
    <w:rsid w:val="00421170"/>
    <w:rsid w:val="004230B8"/>
    <w:rsid w:val="0042401F"/>
    <w:rsid w:val="0042427E"/>
    <w:rsid w:val="004276F2"/>
    <w:rsid w:val="0043134D"/>
    <w:rsid w:val="00436DB1"/>
    <w:rsid w:val="0043713A"/>
    <w:rsid w:val="00437279"/>
    <w:rsid w:val="00453BA5"/>
    <w:rsid w:val="004627F9"/>
    <w:rsid w:val="00466F6D"/>
    <w:rsid w:val="004679D4"/>
    <w:rsid w:val="00477E02"/>
    <w:rsid w:val="00477FC3"/>
    <w:rsid w:val="00481A46"/>
    <w:rsid w:val="004858EB"/>
    <w:rsid w:val="00486646"/>
    <w:rsid w:val="00487461"/>
    <w:rsid w:val="004912F7"/>
    <w:rsid w:val="00492016"/>
    <w:rsid w:val="00496132"/>
    <w:rsid w:val="004967DD"/>
    <w:rsid w:val="004A5709"/>
    <w:rsid w:val="004B033F"/>
    <w:rsid w:val="004C0BF0"/>
    <w:rsid w:val="004C1FE5"/>
    <w:rsid w:val="004D271D"/>
    <w:rsid w:val="004D74C3"/>
    <w:rsid w:val="004D75CF"/>
    <w:rsid w:val="004D7BF2"/>
    <w:rsid w:val="004D7D93"/>
    <w:rsid w:val="004D7E7F"/>
    <w:rsid w:val="004E4006"/>
    <w:rsid w:val="004F0A52"/>
    <w:rsid w:val="004F44EB"/>
    <w:rsid w:val="004F45FB"/>
    <w:rsid w:val="004F7496"/>
    <w:rsid w:val="00500B79"/>
    <w:rsid w:val="00507F0F"/>
    <w:rsid w:val="00510143"/>
    <w:rsid w:val="00512056"/>
    <w:rsid w:val="00512A46"/>
    <w:rsid w:val="00515413"/>
    <w:rsid w:val="00515A89"/>
    <w:rsid w:val="0052272B"/>
    <w:rsid w:val="00523747"/>
    <w:rsid w:val="00525359"/>
    <w:rsid w:val="00530352"/>
    <w:rsid w:val="005307D8"/>
    <w:rsid w:val="00541332"/>
    <w:rsid w:val="005418AD"/>
    <w:rsid w:val="005435C3"/>
    <w:rsid w:val="005440D2"/>
    <w:rsid w:val="00544D13"/>
    <w:rsid w:val="00545A1A"/>
    <w:rsid w:val="00550B0B"/>
    <w:rsid w:val="0055122D"/>
    <w:rsid w:val="005515B6"/>
    <w:rsid w:val="00553CE1"/>
    <w:rsid w:val="00553D70"/>
    <w:rsid w:val="005540E7"/>
    <w:rsid w:val="00561FF7"/>
    <w:rsid w:val="00563359"/>
    <w:rsid w:val="00565763"/>
    <w:rsid w:val="0057059A"/>
    <w:rsid w:val="00576120"/>
    <w:rsid w:val="00580F0A"/>
    <w:rsid w:val="00585343"/>
    <w:rsid w:val="00586850"/>
    <w:rsid w:val="00590BFF"/>
    <w:rsid w:val="00592F02"/>
    <w:rsid w:val="00593D27"/>
    <w:rsid w:val="005949A9"/>
    <w:rsid w:val="00594C9C"/>
    <w:rsid w:val="005A0065"/>
    <w:rsid w:val="005B2224"/>
    <w:rsid w:val="005B491D"/>
    <w:rsid w:val="005C067D"/>
    <w:rsid w:val="005C0E3F"/>
    <w:rsid w:val="005C2E87"/>
    <w:rsid w:val="005C7C4F"/>
    <w:rsid w:val="005D0EB5"/>
    <w:rsid w:val="005D2FE4"/>
    <w:rsid w:val="005D418F"/>
    <w:rsid w:val="005D651F"/>
    <w:rsid w:val="005E19E2"/>
    <w:rsid w:val="005F022E"/>
    <w:rsid w:val="005F60EE"/>
    <w:rsid w:val="005F6CEF"/>
    <w:rsid w:val="00601426"/>
    <w:rsid w:val="00606B37"/>
    <w:rsid w:val="00606D46"/>
    <w:rsid w:val="00612AAC"/>
    <w:rsid w:val="006139C0"/>
    <w:rsid w:val="00616809"/>
    <w:rsid w:val="006316FC"/>
    <w:rsid w:val="0063781D"/>
    <w:rsid w:val="00644569"/>
    <w:rsid w:val="006513B0"/>
    <w:rsid w:val="00666C91"/>
    <w:rsid w:val="00672D13"/>
    <w:rsid w:val="00675069"/>
    <w:rsid w:val="006778CE"/>
    <w:rsid w:val="00682342"/>
    <w:rsid w:val="006843EF"/>
    <w:rsid w:val="00684968"/>
    <w:rsid w:val="00685024"/>
    <w:rsid w:val="006854EE"/>
    <w:rsid w:val="00686085"/>
    <w:rsid w:val="006914DA"/>
    <w:rsid w:val="00694A42"/>
    <w:rsid w:val="006A16F1"/>
    <w:rsid w:val="006B07B4"/>
    <w:rsid w:val="006B0CD5"/>
    <w:rsid w:val="006B43F7"/>
    <w:rsid w:val="006C34B7"/>
    <w:rsid w:val="006C4966"/>
    <w:rsid w:val="006C5A5A"/>
    <w:rsid w:val="006D21F3"/>
    <w:rsid w:val="006D3D2E"/>
    <w:rsid w:val="006D5D9D"/>
    <w:rsid w:val="006D63F2"/>
    <w:rsid w:val="006E0D00"/>
    <w:rsid w:val="006E6B62"/>
    <w:rsid w:val="006F272A"/>
    <w:rsid w:val="0070156A"/>
    <w:rsid w:val="007144C1"/>
    <w:rsid w:val="00716F21"/>
    <w:rsid w:val="0072134D"/>
    <w:rsid w:val="0073244F"/>
    <w:rsid w:val="00732DAC"/>
    <w:rsid w:val="0073330C"/>
    <w:rsid w:val="00734A2B"/>
    <w:rsid w:val="007368D9"/>
    <w:rsid w:val="00751DB7"/>
    <w:rsid w:val="0075742A"/>
    <w:rsid w:val="007575C6"/>
    <w:rsid w:val="00762AE9"/>
    <w:rsid w:val="007632B5"/>
    <w:rsid w:val="007641E1"/>
    <w:rsid w:val="007733D7"/>
    <w:rsid w:val="00773BF2"/>
    <w:rsid w:val="00776902"/>
    <w:rsid w:val="00777062"/>
    <w:rsid w:val="007806CF"/>
    <w:rsid w:val="00780DA2"/>
    <w:rsid w:val="007831C6"/>
    <w:rsid w:val="00784FA9"/>
    <w:rsid w:val="007877F0"/>
    <w:rsid w:val="00792D4F"/>
    <w:rsid w:val="007A0CA4"/>
    <w:rsid w:val="007A1DE3"/>
    <w:rsid w:val="007A5279"/>
    <w:rsid w:val="007B0E6B"/>
    <w:rsid w:val="007B3BF1"/>
    <w:rsid w:val="007C2A33"/>
    <w:rsid w:val="007C3F36"/>
    <w:rsid w:val="007C5EC1"/>
    <w:rsid w:val="007C67ED"/>
    <w:rsid w:val="007D4E6F"/>
    <w:rsid w:val="007D5EBB"/>
    <w:rsid w:val="007D7167"/>
    <w:rsid w:val="007D7454"/>
    <w:rsid w:val="007E12F4"/>
    <w:rsid w:val="007E4ED4"/>
    <w:rsid w:val="007E5772"/>
    <w:rsid w:val="007E71BD"/>
    <w:rsid w:val="007F14FF"/>
    <w:rsid w:val="00802669"/>
    <w:rsid w:val="0080424E"/>
    <w:rsid w:val="0080628F"/>
    <w:rsid w:val="00806A6F"/>
    <w:rsid w:val="00811217"/>
    <w:rsid w:val="008203EA"/>
    <w:rsid w:val="008342A4"/>
    <w:rsid w:val="0084025B"/>
    <w:rsid w:val="0084448C"/>
    <w:rsid w:val="00845ABD"/>
    <w:rsid w:val="00845DA1"/>
    <w:rsid w:val="00845F49"/>
    <w:rsid w:val="008514AD"/>
    <w:rsid w:val="00853F24"/>
    <w:rsid w:val="00854EB9"/>
    <w:rsid w:val="00856EB1"/>
    <w:rsid w:val="00860623"/>
    <w:rsid w:val="0086071C"/>
    <w:rsid w:val="008662D7"/>
    <w:rsid w:val="008665DD"/>
    <w:rsid w:val="00867EEC"/>
    <w:rsid w:val="00870008"/>
    <w:rsid w:val="00876C04"/>
    <w:rsid w:val="0087787A"/>
    <w:rsid w:val="00880801"/>
    <w:rsid w:val="00884C3F"/>
    <w:rsid w:val="00885680"/>
    <w:rsid w:val="008879EF"/>
    <w:rsid w:val="0089131A"/>
    <w:rsid w:val="0089340A"/>
    <w:rsid w:val="008A3BA5"/>
    <w:rsid w:val="008A50AE"/>
    <w:rsid w:val="008A6DA8"/>
    <w:rsid w:val="008A7D56"/>
    <w:rsid w:val="008B7262"/>
    <w:rsid w:val="008B72BD"/>
    <w:rsid w:val="008B7C10"/>
    <w:rsid w:val="008C36A0"/>
    <w:rsid w:val="008C5A84"/>
    <w:rsid w:val="008C7D56"/>
    <w:rsid w:val="008D04A3"/>
    <w:rsid w:val="008D0B1E"/>
    <w:rsid w:val="008D2578"/>
    <w:rsid w:val="008D2895"/>
    <w:rsid w:val="008D7F33"/>
    <w:rsid w:val="008E2247"/>
    <w:rsid w:val="008E7322"/>
    <w:rsid w:val="008F1184"/>
    <w:rsid w:val="008F6BDB"/>
    <w:rsid w:val="00900C94"/>
    <w:rsid w:val="009018F4"/>
    <w:rsid w:val="0090297B"/>
    <w:rsid w:val="00917D4D"/>
    <w:rsid w:val="00920DAE"/>
    <w:rsid w:val="00921A9D"/>
    <w:rsid w:val="00924CF3"/>
    <w:rsid w:val="009257D1"/>
    <w:rsid w:val="009269C9"/>
    <w:rsid w:val="009302AB"/>
    <w:rsid w:val="00931FFE"/>
    <w:rsid w:val="00944A4D"/>
    <w:rsid w:val="00953122"/>
    <w:rsid w:val="00955759"/>
    <w:rsid w:val="0096734D"/>
    <w:rsid w:val="00972955"/>
    <w:rsid w:val="00977C3C"/>
    <w:rsid w:val="009812EB"/>
    <w:rsid w:val="00981CCC"/>
    <w:rsid w:val="00982287"/>
    <w:rsid w:val="00983ADE"/>
    <w:rsid w:val="00984F41"/>
    <w:rsid w:val="009976B0"/>
    <w:rsid w:val="009A4024"/>
    <w:rsid w:val="009B1C45"/>
    <w:rsid w:val="009B452C"/>
    <w:rsid w:val="009B49E4"/>
    <w:rsid w:val="009C1CAE"/>
    <w:rsid w:val="009C1F63"/>
    <w:rsid w:val="009D3A6D"/>
    <w:rsid w:val="009D483A"/>
    <w:rsid w:val="009D5173"/>
    <w:rsid w:val="009D5F7E"/>
    <w:rsid w:val="009D7B98"/>
    <w:rsid w:val="009E154C"/>
    <w:rsid w:val="009F61AD"/>
    <w:rsid w:val="009F6EF2"/>
    <w:rsid w:val="00A00C9E"/>
    <w:rsid w:val="00A05860"/>
    <w:rsid w:val="00A130EE"/>
    <w:rsid w:val="00A14460"/>
    <w:rsid w:val="00A150BF"/>
    <w:rsid w:val="00A219B3"/>
    <w:rsid w:val="00A26092"/>
    <w:rsid w:val="00A269D2"/>
    <w:rsid w:val="00A30929"/>
    <w:rsid w:val="00A35326"/>
    <w:rsid w:val="00A360D7"/>
    <w:rsid w:val="00A42333"/>
    <w:rsid w:val="00A435B3"/>
    <w:rsid w:val="00A46CF2"/>
    <w:rsid w:val="00A54570"/>
    <w:rsid w:val="00A575DE"/>
    <w:rsid w:val="00A63343"/>
    <w:rsid w:val="00A6470F"/>
    <w:rsid w:val="00A64E94"/>
    <w:rsid w:val="00A7072C"/>
    <w:rsid w:val="00A718CD"/>
    <w:rsid w:val="00A75B74"/>
    <w:rsid w:val="00A76152"/>
    <w:rsid w:val="00A808E9"/>
    <w:rsid w:val="00A8711E"/>
    <w:rsid w:val="00A9042B"/>
    <w:rsid w:val="00A96220"/>
    <w:rsid w:val="00A9789A"/>
    <w:rsid w:val="00AA1EF8"/>
    <w:rsid w:val="00AA280D"/>
    <w:rsid w:val="00AA3855"/>
    <w:rsid w:val="00AA414F"/>
    <w:rsid w:val="00AB250C"/>
    <w:rsid w:val="00AB373A"/>
    <w:rsid w:val="00AC1018"/>
    <w:rsid w:val="00AC51E2"/>
    <w:rsid w:val="00AC760B"/>
    <w:rsid w:val="00AD0841"/>
    <w:rsid w:val="00AD26FF"/>
    <w:rsid w:val="00AD2E36"/>
    <w:rsid w:val="00AE11DD"/>
    <w:rsid w:val="00AE3671"/>
    <w:rsid w:val="00AF1333"/>
    <w:rsid w:val="00AF1949"/>
    <w:rsid w:val="00AF1B23"/>
    <w:rsid w:val="00AF1C74"/>
    <w:rsid w:val="00AF3CCD"/>
    <w:rsid w:val="00AF4E79"/>
    <w:rsid w:val="00AF5706"/>
    <w:rsid w:val="00B1146E"/>
    <w:rsid w:val="00B12AF6"/>
    <w:rsid w:val="00B2187E"/>
    <w:rsid w:val="00B24FE3"/>
    <w:rsid w:val="00B27D38"/>
    <w:rsid w:val="00B30DB4"/>
    <w:rsid w:val="00B400DE"/>
    <w:rsid w:val="00B42BBD"/>
    <w:rsid w:val="00B51150"/>
    <w:rsid w:val="00B54F64"/>
    <w:rsid w:val="00B5682C"/>
    <w:rsid w:val="00B62F5A"/>
    <w:rsid w:val="00B649BA"/>
    <w:rsid w:val="00B64E66"/>
    <w:rsid w:val="00B64F57"/>
    <w:rsid w:val="00B67950"/>
    <w:rsid w:val="00B72A58"/>
    <w:rsid w:val="00B72FF1"/>
    <w:rsid w:val="00B74CDF"/>
    <w:rsid w:val="00B920A1"/>
    <w:rsid w:val="00B9228A"/>
    <w:rsid w:val="00B94F36"/>
    <w:rsid w:val="00BA1B63"/>
    <w:rsid w:val="00BA44A0"/>
    <w:rsid w:val="00BA4A36"/>
    <w:rsid w:val="00BB158D"/>
    <w:rsid w:val="00BB1C64"/>
    <w:rsid w:val="00BC178D"/>
    <w:rsid w:val="00BC1D3E"/>
    <w:rsid w:val="00BD061E"/>
    <w:rsid w:val="00BE0468"/>
    <w:rsid w:val="00BE109A"/>
    <w:rsid w:val="00BE122F"/>
    <w:rsid w:val="00BE693A"/>
    <w:rsid w:val="00BF27C5"/>
    <w:rsid w:val="00BF5189"/>
    <w:rsid w:val="00C10B9D"/>
    <w:rsid w:val="00C2714A"/>
    <w:rsid w:val="00C37AF3"/>
    <w:rsid w:val="00C408DF"/>
    <w:rsid w:val="00C40B5D"/>
    <w:rsid w:val="00C43BD8"/>
    <w:rsid w:val="00C52D39"/>
    <w:rsid w:val="00C61E0E"/>
    <w:rsid w:val="00C63D41"/>
    <w:rsid w:val="00C66666"/>
    <w:rsid w:val="00C727B2"/>
    <w:rsid w:val="00C746ED"/>
    <w:rsid w:val="00C755A3"/>
    <w:rsid w:val="00C7631F"/>
    <w:rsid w:val="00C909D1"/>
    <w:rsid w:val="00C9386D"/>
    <w:rsid w:val="00CB4389"/>
    <w:rsid w:val="00CB5905"/>
    <w:rsid w:val="00CB6B20"/>
    <w:rsid w:val="00CC203E"/>
    <w:rsid w:val="00CC29A2"/>
    <w:rsid w:val="00CD2918"/>
    <w:rsid w:val="00CD6F24"/>
    <w:rsid w:val="00CE20A8"/>
    <w:rsid w:val="00CE6876"/>
    <w:rsid w:val="00CF543E"/>
    <w:rsid w:val="00D0097E"/>
    <w:rsid w:val="00D011E7"/>
    <w:rsid w:val="00D018E1"/>
    <w:rsid w:val="00D0702E"/>
    <w:rsid w:val="00D17306"/>
    <w:rsid w:val="00D17CC4"/>
    <w:rsid w:val="00D215A0"/>
    <w:rsid w:val="00D22DF1"/>
    <w:rsid w:val="00D4270C"/>
    <w:rsid w:val="00D429FB"/>
    <w:rsid w:val="00D4304E"/>
    <w:rsid w:val="00D44860"/>
    <w:rsid w:val="00D449E2"/>
    <w:rsid w:val="00D5376C"/>
    <w:rsid w:val="00D57186"/>
    <w:rsid w:val="00D607FD"/>
    <w:rsid w:val="00D75B8F"/>
    <w:rsid w:val="00D80A9C"/>
    <w:rsid w:val="00D835BF"/>
    <w:rsid w:val="00D876B5"/>
    <w:rsid w:val="00D93CC4"/>
    <w:rsid w:val="00D97582"/>
    <w:rsid w:val="00DA1108"/>
    <w:rsid w:val="00DA5887"/>
    <w:rsid w:val="00DA7B9F"/>
    <w:rsid w:val="00DB0D65"/>
    <w:rsid w:val="00DB5818"/>
    <w:rsid w:val="00DC15F4"/>
    <w:rsid w:val="00DD3518"/>
    <w:rsid w:val="00DD7428"/>
    <w:rsid w:val="00DE2C77"/>
    <w:rsid w:val="00DE3E9F"/>
    <w:rsid w:val="00DF3E16"/>
    <w:rsid w:val="00DF6B4D"/>
    <w:rsid w:val="00DF7BEA"/>
    <w:rsid w:val="00E01834"/>
    <w:rsid w:val="00E04402"/>
    <w:rsid w:val="00E05064"/>
    <w:rsid w:val="00E153B4"/>
    <w:rsid w:val="00E15997"/>
    <w:rsid w:val="00E16E8B"/>
    <w:rsid w:val="00E17DDA"/>
    <w:rsid w:val="00E25B78"/>
    <w:rsid w:val="00E26995"/>
    <w:rsid w:val="00E4014A"/>
    <w:rsid w:val="00E54E87"/>
    <w:rsid w:val="00E553F4"/>
    <w:rsid w:val="00E61810"/>
    <w:rsid w:val="00E638D7"/>
    <w:rsid w:val="00E64C4D"/>
    <w:rsid w:val="00E778A1"/>
    <w:rsid w:val="00E8055F"/>
    <w:rsid w:val="00E87DCC"/>
    <w:rsid w:val="00E916FD"/>
    <w:rsid w:val="00EA19A3"/>
    <w:rsid w:val="00EA1A76"/>
    <w:rsid w:val="00EA287D"/>
    <w:rsid w:val="00EA3D2D"/>
    <w:rsid w:val="00EA4ABB"/>
    <w:rsid w:val="00EB1AB8"/>
    <w:rsid w:val="00EB4339"/>
    <w:rsid w:val="00EC458B"/>
    <w:rsid w:val="00EC4DC5"/>
    <w:rsid w:val="00EC6C75"/>
    <w:rsid w:val="00ED01FF"/>
    <w:rsid w:val="00ED2BD1"/>
    <w:rsid w:val="00ED3672"/>
    <w:rsid w:val="00ED5D1E"/>
    <w:rsid w:val="00EE1153"/>
    <w:rsid w:val="00EE68F0"/>
    <w:rsid w:val="00EF1AFB"/>
    <w:rsid w:val="00EF2AAA"/>
    <w:rsid w:val="00EF425F"/>
    <w:rsid w:val="00F01AFD"/>
    <w:rsid w:val="00F132D1"/>
    <w:rsid w:val="00F173EC"/>
    <w:rsid w:val="00F203BB"/>
    <w:rsid w:val="00F266DA"/>
    <w:rsid w:val="00F3571F"/>
    <w:rsid w:val="00F35FCA"/>
    <w:rsid w:val="00F36D2C"/>
    <w:rsid w:val="00F4042B"/>
    <w:rsid w:val="00F40660"/>
    <w:rsid w:val="00F41E3D"/>
    <w:rsid w:val="00F439F8"/>
    <w:rsid w:val="00F43D1E"/>
    <w:rsid w:val="00F44890"/>
    <w:rsid w:val="00F476E1"/>
    <w:rsid w:val="00F50418"/>
    <w:rsid w:val="00F536A1"/>
    <w:rsid w:val="00F56B35"/>
    <w:rsid w:val="00F621D9"/>
    <w:rsid w:val="00F64683"/>
    <w:rsid w:val="00F65C12"/>
    <w:rsid w:val="00F70B5D"/>
    <w:rsid w:val="00F71AC0"/>
    <w:rsid w:val="00F72659"/>
    <w:rsid w:val="00F72F9E"/>
    <w:rsid w:val="00F74E13"/>
    <w:rsid w:val="00F75DFB"/>
    <w:rsid w:val="00F76256"/>
    <w:rsid w:val="00F76442"/>
    <w:rsid w:val="00F76C6E"/>
    <w:rsid w:val="00F77CFE"/>
    <w:rsid w:val="00F91700"/>
    <w:rsid w:val="00F919C9"/>
    <w:rsid w:val="00FA00E1"/>
    <w:rsid w:val="00FA0D6E"/>
    <w:rsid w:val="00FA1BCD"/>
    <w:rsid w:val="00FA56D9"/>
    <w:rsid w:val="00FA6661"/>
    <w:rsid w:val="00FB0F05"/>
    <w:rsid w:val="00FB253A"/>
    <w:rsid w:val="00FB2C25"/>
    <w:rsid w:val="00FC0A08"/>
    <w:rsid w:val="00FC1539"/>
    <w:rsid w:val="00FC28D6"/>
    <w:rsid w:val="00FC7E4E"/>
    <w:rsid w:val="00FD1C3E"/>
    <w:rsid w:val="00FE49FF"/>
    <w:rsid w:val="00FE4CE1"/>
    <w:rsid w:val="00FE6851"/>
    <w:rsid w:val="00FF1393"/>
    <w:rsid w:val="00FF397F"/>
    <w:rsid w:val="00FF63C9"/>
    <w:rsid w:val="00FF64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FollowedHyperlink"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00DE"/>
    <w:pPr>
      <w:suppressAutoHyphens/>
      <w:spacing w:after="60"/>
      <w:jc w:val="both"/>
    </w:pPr>
    <w:rPr>
      <w:rFonts w:ascii="Trebuchet MS" w:hAnsi="Trebuchet MS"/>
      <w:snapToGrid w:val="0"/>
      <w:color w:val="1C1C1C"/>
      <w:szCs w:val="24"/>
    </w:rPr>
  </w:style>
  <w:style w:type="paragraph" w:styleId="Ttulo1">
    <w:name w:val="heading 1"/>
    <w:basedOn w:val="Normal"/>
    <w:next w:val="Normal"/>
    <w:autoRedefine/>
    <w:qFormat/>
    <w:rsid w:val="00FB0F05"/>
    <w:pPr>
      <w:keepNext/>
      <w:pageBreakBefore/>
      <w:pBdr>
        <w:bottom w:val="single" w:sz="4" w:space="1" w:color="C0C0C0"/>
      </w:pBdr>
      <w:tabs>
        <w:tab w:val="right" w:pos="1040"/>
      </w:tabs>
      <w:spacing w:before="360" w:after="240"/>
      <w:outlineLvl w:val="0"/>
    </w:pPr>
    <w:rPr>
      <w:rFonts w:ascii="Calibri" w:hAnsi="Calibri" w:cs="Arial"/>
      <w:b/>
      <w:bCs/>
      <w:caps/>
      <w:color w:val="003F7D"/>
      <w:spacing w:val="22"/>
      <w:sz w:val="36"/>
      <w:lang w:val="en-US"/>
    </w:rPr>
  </w:style>
  <w:style w:type="paragraph" w:styleId="Ttulo2">
    <w:name w:val="heading 2"/>
    <w:basedOn w:val="Normal"/>
    <w:next w:val="Normal"/>
    <w:autoRedefine/>
    <w:qFormat/>
    <w:rsid w:val="00BA1B63"/>
    <w:pPr>
      <w:keepNext/>
      <w:numPr>
        <w:ilvl w:val="1"/>
        <w:numId w:val="2"/>
      </w:numPr>
      <w:spacing w:before="600" w:after="120"/>
      <w:outlineLvl w:val="1"/>
    </w:pPr>
    <w:rPr>
      <w:rFonts w:cs="Arial"/>
      <w:b/>
      <w:bCs/>
      <w:iCs/>
      <w:caps/>
      <w:color w:val="003F7D"/>
      <w:spacing w:val="22"/>
      <w:sz w:val="28"/>
      <w:szCs w:val="28"/>
    </w:rPr>
  </w:style>
  <w:style w:type="paragraph" w:styleId="Ttulo3">
    <w:name w:val="heading 3"/>
    <w:basedOn w:val="Normal"/>
    <w:next w:val="Normal"/>
    <w:link w:val="Ttulo3Car"/>
    <w:autoRedefine/>
    <w:qFormat/>
    <w:rsid w:val="00981CCC"/>
    <w:pPr>
      <w:keepNext/>
      <w:numPr>
        <w:ilvl w:val="2"/>
        <w:numId w:val="2"/>
      </w:numPr>
      <w:spacing w:before="360"/>
      <w:outlineLvl w:val="2"/>
    </w:pPr>
    <w:rPr>
      <w:rFonts w:cs="Arial"/>
      <w:b/>
      <w:bCs/>
      <w:color w:val="003F7D"/>
      <w:spacing w:val="20"/>
      <w:sz w:val="26"/>
      <w:szCs w:val="26"/>
    </w:rPr>
  </w:style>
  <w:style w:type="paragraph" w:styleId="Ttulo4">
    <w:name w:val="heading 4"/>
    <w:basedOn w:val="Normal"/>
    <w:next w:val="Normal"/>
    <w:link w:val="Ttulo4Car"/>
    <w:autoRedefine/>
    <w:qFormat/>
    <w:rsid w:val="004276F2"/>
    <w:pPr>
      <w:keepNext/>
      <w:numPr>
        <w:ilvl w:val="3"/>
        <w:numId w:val="2"/>
      </w:numPr>
      <w:spacing w:before="320"/>
      <w:outlineLvl w:val="3"/>
    </w:pPr>
    <w:rPr>
      <w:b/>
      <w:bCs/>
      <w:color w:val="003F7D"/>
      <w:spacing w:val="16"/>
      <w:sz w:val="24"/>
      <w:szCs w:val="28"/>
    </w:rPr>
  </w:style>
  <w:style w:type="paragraph" w:styleId="Ttulo5">
    <w:name w:val="heading 5"/>
    <w:basedOn w:val="Normal"/>
    <w:next w:val="Normal"/>
    <w:autoRedefine/>
    <w:qFormat/>
    <w:rsid w:val="004276F2"/>
    <w:pPr>
      <w:numPr>
        <w:ilvl w:val="4"/>
        <w:numId w:val="2"/>
      </w:numPr>
      <w:spacing w:before="320"/>
      <w:outlineLvl w:val="4"/>
    </w:pPr>
    <w:rPr>
      <w:b/>
      <w:bCs/>
      <w:iCs/>
      <w:color w:val="808080"/>
      <w:spacing w:val="10"/>
      <w:sz w:val="22"/>
      <w:szCs w:val="26"/>
    </w:rPr>
  </w:style>
  <w:style w:type="paragraph" w:styleId="Ttulo6">
    <w:name w:val="heading 6"/>
    <w:basedOn w:val="Normal"/>
    <w:next w:val="Normal"/>
    <w:link w:val="Ttulo6Car"/>
    <w:autoRedefine/>
    <w:qFormat/>
    <w:rsid w:val="002163FC"/>
    <w:pPr>
      <w:spacing w:before="320"/>
      <w:outlineLvl w:val="5"/>
    </w:pPr>
    <w:rPr>
      <w:b/>
      <w:bCs/>
      <w:color w:val="808080"/>
      <w:spacing w:val="10"/>
      <w:szCs w:val="22"/>
    </w:rPr>
  </w:style>
  <w:style w:type="paragraph" w:styleId="Ttulo7">
    <w:name w:val="heading 7"/>
    <w:basedOn w:val="Normal"/>
    <w:next w:val="Normal"/>
    <w:link w:val="Ttulo7Car"/>
    <w:autoRedefine/>
    <w:qFormat/>
    <w:rsid w:val="00BA1B63"/>
    <w:pPr>
      <w:spacing w:before="320"/>
      <w:outlineLvl w:val="6"/>
    </w:pPr>
    <w:rPr>
      <w:i/>
      <w:color w:val="808080"/>
      <w:spacing w:val="10"/>
      <w:szCs w:val="20"/>
    </w:rPr>
  </w:style>
  <w:style w:type="paragraph" w:styleId="Ttulo8">
    <w:name w:val="heading 8"/>
    <w:basedOn w:val="Ttulo7"/>
    <w:next w:val="Normal"/>
    <w:qFormat/>
    <w:rsid w:val="00EA19A3"/>
    <w:pPr>
      <w:outlineLvl w:val="7"/>
    </w:pPr>
  </w:style>
  <w:style w:type="paragraph" w:styleId="Ttulo9">
    <w:name w:val="heading 9"/>
    <w:basedOn w:val="Ttulo8"/>
    <w:next w:val="Normal"/>
    <w:link w:val="Ttulo9Car"/>
    <w:qFormat/>
    <w:rsid w:val="00EA19A3"/>
    <w:pPr>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981CCC"/>
    <w:rPr>
      <w:rFonts w:ascii="Trebuchet MS" w:hAnsi="Trebuchet MS" w:cs="Arial"/>
      <w:b/>
      <w:bCs/>
      <w:snapToGrid w:val="0"/>
      <w:color w:val="003F7D"/>
      <w:spacing w:val="20"/>
      <w:sz w:val="26"/>
      <w:szCs w:val="26"/>
      <w:lang w:val="it-IT" w:eastAsia="it-IT" w:bidi="ar-SA"/>
    </w:rPr>
  </w:style>
  <w:style w:type="character" w:customStyle="1" w:styleId="Ttulo4Car">
    <w:name w:val="Título 4 Car"/>
    <w:basedOn w:val="Fuentedeprrafopredeter"/>
    <w:link w:val="Ttulo4"/>
    <w:rsid w:val="004276F2"/>
    <w:rPr>
      <w:rFonts w:ascii="Trebuchet MS" w:hAnsi="Trebuchet MS"/>
      <w:b/>
      <w:bCs/>
      <w:snapToGrid w:val="0"/>
      <w:color w:val="003F7D"/>
      <w:spacing w:val="16"/>
      <w:sz w:val="24"/>
      <w:szCs w:val="28"/>
      <w:lang w:val="it-IT" w:eastAsia="it-IT" w:bidi="ar-SA"/>
    </w:rPr>
  </w:style>
  <w:style w:type="character" w:customStyle="1" w:styleId="Ttulo6Car">
    <w:name w:val="Título 6 Car"/>
    <w:basedOn w:val="Fuentedeprrafopredeter"/>
    <w:link w:val="Ttulo6"/>
    <w:rsid w:val="002163FC"/>
    <w:rPr>
      <w:rFonts w:ascii="Trebuchet MS" w:hAnsi="Trebuchet MS"/>
      <w:b/>
      <w:bCs/>
      <w:snapToGrid w:val="0"/>
      <w:color w:val="808080"/>
      <w:spacing w:val="10"/>
      <w:szCs w:val="22"/>
      <w:lang w:val="it-IT" w:eastAsia="it-IT" w:bidi="ar-SA"/>
    </w:rPr>
  </w:style>
  <w:style w:type="character" w:customStyle="1" w:styleId="Ttulo7Car">
    <w:name w:val="Título 7 Car"/>
    <w:basedOn w:val="Fuentedeprrafopredeter"/>
    <w:link w:val="Ttulo7"/>
    <w:rsid w:val="00BA1B63"/>
    <w:rPr>
      <w:rFonts w:ascii="Trebuchet MS" w:hAnsi="Trebuchet MS"/>
      <w:i/>
      <w:snapToGrid w:val="0"/>
      <w:color w:val="808080"/>
      <w:spacing w:val="10"/>
      <w:lang w:val="it-IT" w:eastAsia="it-IT" w:bidi="ar-SA"/>
    </w:rPr>
  </w:style>
  <w:style w:type="character" w:customStyle="1" w:styleId="Ttulo9Car">
    <w:name w:val="Título 9 Car"/>
    <w:basedOn w:val="Fuentedeprrafopredeter"/>
    <w:link w:val="Ttulo9"/>
    <w:rsid w:val="00EA19A3"/>
    <w:rPr>
      <w:rFonts w:ascii="Trebuchet MS" w:hAnsi="Trebuchet MS"/>
      <w:b/>
      <w:snapToGrid w:val="0"/>
      <w:color w:val="808080"/>
      <w:lang w:val="it-IT" w:eastAsia="it-IT" w:bidi="ar-SA"/>
    </w:rPr>
  </w:style>
  <w:style w:type="table" w:styleId="Tablaconcuadrcula">
    <w:name w:val="Table Grid"/>
    <w:basedOn w:val="Tablanormal"/>
    <w:rsid w:val="004D7E7F"/>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rsid w:val="00606B37"/>
    <w:pPr>
      <w:numPr>
        <w:numId w:val="4"/>
      </w:numPr>
      <w:spacing w:before="80" w:after="80"/>
    </w:pPr>
  </w:style>
  <w:style w:type="paragraph" w:customStyle="1" w:styleId="DocumentTitle">
    <w:name w:val="Document Title"/>
    <w:basedOn w:val="Normal"/>
    <w:autoRedefine/>
    <w:qFormat/>
    <w:rsid w:val="00225C66"/>
    <w:pPr>
      <w:spacing w:before="120"/>
      <w:ind w:left="360"/>
      <w:jc w:val="left"/>
      <w:outlineLvl w:val="0"/>
    </w:pPr>
    <w:rPr>
      <w:b/>
      <w:bCs/>
      <w:color w:val="003F80"/>
      <w:spacing w:val="24"/>
      <w:kern w:val="28"/>
      <w:sz w:val="72"/>
      <w:szCs w:val="72"/>
    </w:rPr>
  </w:style>
  <w:style w:type="table" w:customStyle="1" w:styleId="ESTable2-Horizontal">
    <w:name w:val="ES Table 2 - Horizontal"/>
    <w:basedOn w:val="Tablanormal"/>
    <w:rsid w:val="00ED5D1E"/>
    <w:pPr>
      <w:tabs>
        <w:tab w:val="left" w:pos="284"/>
      </w:tabs>
      <w:outlineLvl w:val="0"/>
    </w:pPr>
    <w:rPr>
      <w:rFonts w:ascii="Trebuchet MS" w:hAnsi="Trebuchet MS"/>
      <w:color w:val="333333"/>
    </w:rPr>
    <w:tblPr>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cPr>
      <w:vAlign w:val="center"/>
    </w:tcPr>
    <w:tblStylePr w:type="firstCol">
      <w:rPr>
        <w:i/>
      </w:rPr>
      <w:tblPr/>
      <w:tcPr>
        <w:shd w:val="clear" w:color="auto" w:fill="E6E6E6"/>
      </w:tcPr>
    </w:tblStylePr>
  </w:style>
  <w:style w:type="paragraph" w:customStyle="1" w:styleId="BulletList">
    <w:name w:val="Bullet List"/>
    <w:basedOn w:val="Normal"/>
    <w:rsid w:val="00606B37"/>
    <w:pPr>
      <w:numPr>
        <w:numId w:val="3"/>
      </w:numPr>
      <w:spacing w:before="80" w:after="80"/>
    </w:pPr>
    <w:rPr>
      <w:szCs w:val="20"/>
    </w:rPr>
  </w:style>
  <w:style w:type="paragraph" w:customStyle="1" w:styleId="Image">
    <w:name w:val="Image"/>
    <w:basedOn w:val="Normal"/>
    <w:autoRedefine/>
    <w:rsid w:val="009E154C"/>
    <w:pPr>
      <w:jc w:val="center"/>
    </w:pPr>
    <w:rPr>
      <w:szCs w:val="20"/>
    </w:rPr>
  </w:style>
  <w:style w:type="character" w:customStyle="1" w:styleId="wikilink">
    <w:name w:val="wikilink"/>
    <w:qFormat/>
    <w:rsid w:val="000E60A5"/>
    <w:rPr>
      <w:lang w:val="en-US"/>
    </w:rPr>
  </w:style>
  <w:style w:type="paragraph" w:customStyle="1" w:styleId="Code">
    <w:name w:val="Code"/>
    <w:link w:val="CodeCharChar"/>
    <w:autoRedefine/>
    <w:qFormat/>
    <w:rsid w:val="00ED2BD1"/>
    <w:pPr>
      <w:shd w:val="clear" w:color="auto" w:fill="E0E0E0"/>
    </w:pPr>
    <w:rPr>
      <w:rFonts w:ascii="Courier New" w:hAnsi="Courier New"/>
      <w:snapToGrid w:val="0"/>
      <w:color w:val="003F7D"/>
    </w:rPr>
  </w:style>
  <w:style w:type="character" w:customStyle="1" w:styleId="CodeCharChar">
    <w:name w:val="Code Char Char"/>
    <w:basedOn w:val="Fuentedeprrafopredeter"/>
    <w:link w:val="Code"/>
    <w:rsid w:val="00ED2BD1"/>
    <w:rPr>
      <w:rFonts w:ascii="Courier New" w:hAnsi="Courier New"/>
      <w:snapToGrid w:val="0"/>
      <w:color w:val="003F7D"/>
      <w:shd w:val="clear" w:color="auto" w:fill="E0E0E0"/>
      <w:lang w:val="it-IT" w:eastAsia="it-IT" w:bidi="ar-SA"/>
    </w:rPr>
  </w:style>
  <w:style w:type="paragraph" w:styleId="TDC1">
    <w:name w:val="toc 1"/>
    <w:next w:val="Normal"/>
    <w:autoRedefine/>
    <w:uiPriority w:val="39"/>
    <w:rsid w:val="00612AAC"/>
    <w:pPr>
      <w:tabs>
        <w:tab w:val="right" w:leader="dot" w:pos="9438"/>
      </w:tabs>
    </w:pPr>
    <w:rPr>
      <w:rFonts w:ascii="Trebuchet MS" w:hAnsi="Trebuchet MS"/>
      <w:caps/>
      <w:snapToGrid w:val="0"/>
      <w:color w:val="808080"/>
      <w:sz w:val="22"/>
      <w:szCs w:val="22"/>
    </w:rPr>
  </w:style>
  <w:style w:type="paragraph" w:styleId="TDC2">
    <w:name w:val="toc 2"/>
    <w:basedOn w:val="TDC1"/>
    <w:next w:val="Normal"/>
    <w:autoRedefine/>
    <w:uiPriority w:val="39"/>
    <w:rsid w:val="00612AAC"/>
    <w:pPr>
      <w:tabs>
        <w:tab w:val="right" w:pos="9464"/>
      </w:tabs>
      <w:ind w:left="144"/>
    </w:pPr>
    <w:rPr>
      <w:noProof/>
      <w:sz w:val="20"/>
    </w:rPr>
  </w:style>
  <w:style w:type="paragraph" w:styleId="TDC3">
    <w:name w:val="toc 3"/>
    <w:basedOn w:val="TDC2"/>
    <w:next w:val="Normal"/>
    <w:autoRedefine/>
    <w:uiPriority w:val="39"/>
    <w:rsid w:val="00612AAC"/>
    <w:pPr>
      <w:ind w:left="288"/>
    </w:pPr>
    <w:rPr>
      <w:caps w:val="0"/>
    </w:rPr>
  </w:style>
  <w:style w:type="paragraph" w:styleId="Textodeglobo">
    <w:name w:val="Balloon Text"/>
    <w:basedOn w:val="Normal"/>
    <w:semiHidden/>
    <w:rsid w:val="00FA00E1"/>
    <w:rPr>
      <w:rFonts w:ascii="Tahoma" w:hAnsi="Tahoma" w:cs="Tahoma"/>
      <w:sz w:val="16"/>
      <w:szCs w:val="16"/>
    </w:rPr>
  </w:style>
  <w:style w:type="paragraph" w:styleId="Textonotapie">
    <w:name w:val="footnote text"/>
    <w:basedOn w:val="Normal"/>
    <w:semiHidden/>
    <w:rsid w:val="00FA00E1"/>
    <w:rPr>
      <w:szCs w:val="20"/>
    </w:rPr>
  </w:style>
  <w:style w:type="paragraph" w:styleId="TDC4">
    <w:name w:val="toc 4"/>
    <w:basedOn w:val="TDC3"/>
    <w:next w:val="Normal"/>
    <w:autoRedefine/>
    <w:uiPriority w:val="39"/>
    <w:rsid w:val="00612AAC"/>
    <w:pPr>
      <w:ind w:left="432"/>
    </w:pPr>
  </w:style>
  <w:style w:type="paragraph" w:styleId="Textocomentario">
    <w:name w:val="annotation text"/>
    <w:basedOn w:val="Normal"/>
    <w:semiHidden/>
    <w:rsid w:val="00FA00E1"/>
    <w:rPr>
      <w:szCs w:val="20"/>
    </w:rPr>
  </w:style>
  <w:style w:type="paragraph" w:styleId="Asuntodelcomentario">
    <w:name w:val="annotation subject"/>
    <w:basedOn w:val="Textocomentario"/>
    <w:next w:val="Textocomentario"/>
    <w:semiHidden/>
    <w:rsid w:val="00FA00E1"/>
    <w:rPr>
      <w:b/>
      <w:bCs/>
    </w:rPr>
  </w:style>
  <w:style w:type="paragraph" w:styleId="TDC5">
    <w:name w:val="toc 5"/>
    <w:basedOn w:val="TDC4"/>
    <w:next w:val="Normal"/>
    <w:autoRedefine/>
    <w:uiPriority w:val="39"/>
    <w:rsid w:val="002163FC"/>
    <w:pPr>
      <w:ind w:left="576"/>
    </w:pPr>
  </w:style>
  <w:style w:type="paragraph" w:styleId="TDC6">
    <w:name w:val="toc 6"/>
    <w:basedOn w:val="TDC5"/>
    <w:next w:val="Normal"/>
    <w:autoRedefine/>
    <w:uiPriority w:val="39"/>
    <w:rsid w:val="002163FC"/>
    <w:pPr>
      <w:ind w:left="720"/>
    </w:pPr>
  </w:style>
  <w:style w:type="paragraph" w:styleId="TDC7">
    <w:name w:val="toc 7"/>
    <w:basedOn w:val="Normal"/>
    <w:next w:val="Normal"/>
    <w:autoRedefine/>
    <w:semiHidden/>
    <w:rsid w:val="00FA00E1"/>
    <w:pPr>
      <w:ind w:left="1320"/>
    </w:pPr>
  </w:style>
  <w:style w:type="paragraph" w:styleId="TDC8">
    <w:name w:val="toc 8"/>
    <w:basedOn w:val="Normal"/>
    <w:next w:val="Normal"/>
    <w:autoRedefine/>
    <w:semiHidden/>
    <w:rsid w:val="00FA00E1"/>
    <w:pPr>
      <w:suppressAutoHyphens w:val="0"/>
      <w:ind w:left="1680"/>
    </w:pPr>
    <w:rPr>
      <w:sz w:val="24"/>
      <w:lang w:val="en-US"/>
    </w:rPr>
  </w:style>
  <w:style w:type="paragraph" w:styleId="TDC9">
    <w:name w:val="toc 9"/>
    <w:basedOn w:val="Normal"/>
    <w:next w:val="Normal"/>
    <w:autoRedefine/>
    <w:semiHidden/>
    <w:rsid w:val="00FA00E1"/>
    <w:pPr>
      <w:suppressAutoHyphens w:val="0"/>
      <w:ind w:left="1920"/>
    </w:pPr>
    <w:rPr>
      <w:sz w:val="24"/>
      <w:lang w:val="en-US"/>
    </w:rPr>
  </w:style>
  <w:style w:type="character" w:styleId="Refdecomentario">
    <w:name w:val="annotation reference"/>
    <w:basedOn w:val="Fuentedeprrafopredeter"/>
    <w:semiHidden/>
    <w:rsid w:val="00FA00E1"/>
    <w:rPr>
      <w:rFonts w:cs="Times New Roman"/>
      <w:sz w:val="16"/>
      <w:szCs w:val="16"/>
    </w:rPr>
  </w:style>
  <w:style w:type="paragraph" w:customStyle="1" w:styleId="Documentinformation">
    <w:name w:val="Document information"/>
    <w:basedOn w:val="Normal"/>
    <w:rsid w:val="00ED5D1E"/>
    <w:pPr>
      <w:pBdr>
        <w:bottom w:val="single" w:sz="4" w:space="1" w:color="auto"/>
      </w:pBdr>
      <w:spacing w:before="480" w:after="120"/>
    </w:pPr>
    <w:rPr>
      <w:b/>
      <w:color w:val="003F7D"/>
      <w:spacing w:val="22"/>
      <w:sz w:val="22"/>
    </w:rPr>
  </w:style>
  <w:style w:type="table" w:customStyle="1" w:styleId="ESTable1-Vertical">
    <w:name w:val="ES Table 1 - Vertical"/>
    <w:basedOn w:val="Tablanormal"/>
    <w:rsid w:val="00ED5D1E"/>
    <w:pPr>
      <w:suppressAutoHyphens/>
    </w:pPr>
    <w:rPr>
      <w:rFonts w:ascii="Trebuchet MS" w:hAnsi="Trebuchet MS"/>
    </w:rPr>
    <w:tblPr>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cPr>
      <w:vAlign w:val="center"/>
    </w:tcPr>
    <w:tblStylePr w:type="firstRow">
      <w:rPr>
        <w:rFonts w:ascii="Cambria" w:hAnsi="Cambria"/>
        <w:b w:val="0"/>
        <w:i/>
        <w:sz w:val="20"/>
      </w:rPr>
      <w:tblPr/>
      <w:tcPr>
        <w:shd w:val="clear" w:color="auto" w:fill="E0E0E0"/>
      </w:tcPr>
    </w:tblStylePr>
    <w:tblStylePr w:type="firstCol">
      <w:rPr>
        <w:rFonts w:ascii="Cambria" w:hAnsi="Cambria"/>
        <w:b w:val="0"/>
        <w:sz w:val="20"/>
      </w:rPr>
    </w:tblStylePr>
  </w:style>
  <w:style w:type="paragraph" w:styleId="Bibliografa">
    <w:name w:val="Bibliography"/>
    <w:basedOn w:val="Normal"/>
    <w:rsid w:val="00FA00E1"/>
    <w:pPr>
      <w:numPr>
        <w:numId w:val="1"/>
      </w:numPr>
      <w:spacing w:before="120" w:after="120"/>
    </w:pPr>
    <w:rPr>
      <w:lang w:val="en-GB"/>
    </w:rPr>
  </w:style>
  <w:style w:type="paragraph" w:customStyle="1" w:styleId="ImageCaption">
    <w:name w:val="Image Caption"/>
    <w:autoRedefine/>
    <w:rsid w:val="00B400DE"/>
    <w:pPr>
      <w:spacing w:before="120"/>
      <w:jc w:val="center"/>
    </w:pPr>
    <w:rPr>
      <w:rFonts w:ascii="Trebuchet MS" w:hAnsi="Trebuchet MS"/>
      <w:i/>
      <w:sz w:val="16"/>
      <w:szCs w:val="24"/>
      <w:lang w:val="en-GB"/>
    </w:rPr>
  </w:style>
  <w:style w:type="paragraph" w:styleId="Mapadeldocumento">
    <w:name w:val="Document Map"/>
    <w:basedOn w:val="Normal"/>
    <w:semiHidden/>
    <w:rsid w:val="00FA00E1"/>
    <w:pPr>
      <w:shd w:val="clear" w:color="auto" w:fill="000080"/>
    </w:pPr>
    <w:rPr>
      <w:rFonts w:ascii="Tahoma" w:hAnsi="Tahoma" w:cs="Tahoma"/>
      <w:szCs w:val="20"/>
    </w:rPr>
  </w:style>
  <w:style w:type="character" w:styleId="Refdenotaalpie">
    <w:name w:val="footnote reference"/>
    <w:basedOn w:val="Fuentedeprrafopredeter"/>
    <w:semiHidden/>
    <w:rsid w:val="00FA00E1"/>
    <w:rPr>
      <w:rFonts w:cs="Times New Roman"/>
      <w:vertAlign w:val="superscript"/>
    </w:rPr>
  </w:style>
  <w:style w:type="paragraph" w:customStyle="1" w:styleId="Note">
    <w:name w:val="Note"/>
    <w:basedOn w:val="Normal"/>
    <w:rsid w:val="00612AAC"/>
    <w:pPr>
      <w:spacing w:before="120" w:after="120"/>
    </w:pPr>
    <w:rPr>
      <w:i/>
      <w:color w:val="7F7F7F"/>
      <w:lang w:val="en-GB"/>
    </w:rPr>
  </w:style>
  <w:style w:type="paragraph" w:customStyle="1" w:styleId="DocumentType">
    <w:name w:val="Document Type"/>
    <w:basedOn w:val="Normal"/>
    <w:autoRedefine/>
    <w:rsid w:val="00612AAC"/>
    <w:pPr>
      <w:framePr w:hSpace="141" w:wrap="around" w:vAnchor="page" w:hAnchor="margin" w:y="6992"/>
      <w:suppressAutoHyphens w:val="0"/>
      <w:ind w:left="494"/>
    </w:pPr>
    <w:rPr>
      <w:iCs/>
      <w:smallCaps/>
      <w:color w:val="FF0000"/>
      <w:kern w:val="28"/>
      <w:sz w:val="36"/>
      <w:szCs w:val="20"/>
      <w:lang w:val="en-GB"/>
    </w:rPr>
  </w:style>
  <w:style w:type="paragraph" w:customStyle="1" w:styleId="CompanyRights">
    <w:name w:val="Company Rights"/>
    <w:basedOn w:val="Normal"/>
    <w:qFormat/>
    <w:rsid w:val="00B400DE"/>
    <w:rPr>
      <w:color w:val="7F7F7F"/>
      <w:sz w:val="16"/>
      <w:szCs w:val="18"/>
      <w:lang w:val="en-US"/>
    </w:rPr>
  </w:style>
  <w:style w:type="paragraph" w:styleId="Encabezado">
    <w:name w:val="header"/>
    <w:basedOn w:val="Normal"/>
    <w:link w:val="EncabezadoCar"/>
    <w:rsid w:val="00D97582"/>
    <w:pPr>
      <w:tabs>
        <w:tab w:val="center" w:pos="4819"/>
        <w:tab w:val="right" w:pos="9638"/>
      </w:tabs>
      <w:spacing w:after="0"/>
    </w:pPr>
  </w:style>
  <w:style w:type="character" w:customStyle="1" w:styleId="EncabezadoCar">
    <w:name w:val="Encabezado Car"/>
    <w:basedOn w:val="Fuentedeprrafopredeter"/>
    <w:link w:val="Encabezado"/>
    <w:rsid w:val="00D97582"/>
    <w:rPr>
      <w:rFonts w:ascii="Trebuchet MS" w:hAnsi="Trebuchet MS"/>
      <w:snapToGrid w:val="0"/>
      <w:color w:val="1C1C1C"/>
      <w:szCs w:val="24"/>
    </w:rPr>
  </w:style>
  <w:style w:type="character" w:styleId="Hipervnculo">
    <w:name w:val="Hyperlink"/>
    <w:basedOn w:val="Fuentedeprrafopredeter"/>
    <w:uiPriority w:val="99"/>
    <w:unhideWhenUsed/>
    <w:rsid w:val="005307D8"/>
    <w:rPr>
      <w:color w:val="0000FF"/>
      <w:u w:val="single"/>
    </w:rPr>
  </w:style>
  <w:style w:type="paragraph" w:styleId="Piedepgina">
    <w:name w:val="footer"/>
    <w:basedOn w:val="Normal"/>
    <w:link w:val="PiedepginaCar"/>
    <w:rsid w:val="00AC51E2"/>
    <w:pPr>
      <w:tabs>
        <w:tab w:val="center" w:pos="4419"/>
        <w:tab w:val="right" w:pos="8838"/>
      </w:tabs>
      <w:suppressAutoHyphens w:val="0"/>
      <w:overflowPunct w:val="0"/>
      <w:spacing w:after="0"/>
      <w:jc w:val="left"/>
    </w:pPr>
    <w:rPr>
      <w:rFonts w:ascii="Times" w:eastAsia="Times" w:hAnsi="Times"/>
      <w:snapToGrid/>
      <w:color w:val="auto"/>
      <w:sz w:val="24"/>
      <w:szCs w:val="20"/>
      <w:lang w:val="es-ES_tradnl" w:eastAsia="ar-SA"/>
    </w:rPr>
  </w:style>
  <w:style w:type="character" w:customStyle="1" w:styleId="PiedepginaCar">
    <w:name w:val="Pie de página Car"/>
    <w:basedOn w:val="Fuentedeprrafopredeter"/>
    <w:link w:val="Piedepgina"/>
    <w:rsid w:val="00AC51E2"/>
    <w:rPr>
      <w:rFonts w:ascii="Times" w:eastAsia="Times" w:hAnsi="Times"/>
      <w:sz w:val="24"/>
      <w:lang w:val="es-ES_tradnl" w:eastAsia="ar-SA"/>
    </w:rPr>
  </w:style>
  <w:style w:type="paragraph" w:styleId="Prrafodelista">
    <w:name w:val="List Paragraph"/>
    <w:basedOn w:val="Normal"/>
    <w:uiPriority w:val="34"/>
    <w:qFormat/>
    <w:rsid w:val="008B7C10"/>
    <w:pPr>
      <w:suppressAutoHyphens w:val="0"/>
      <w:spacing w:after="200" w:line="276" w:lineRule="auto"/>
      <w:ind w:left="720"/>
      <w:contextualSpacing/>
      <w:jc w:val="left"/>
    </w:pPr>
    <w:rPr>
      <w:rFonts w:asciiTheme="minorHAnsi" w:eastAsiaTheme="minorEastAsia" w:hAnsiTheme="minorHAnsi" w:cstheme="minorBidi"/>
      <w:snapToGrid/>
      <w:color w:val="auto"/>
      <w:sz w:val="22"/>
      <w:szCs w:val="22"/>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FollowedHyperlink"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00DE"/>
    <w:pPr>
      <w:suppressAutoHyphens/>
      <w:spacing w:after="60"/>
      <w:jc w:val="both"/>
    </w:pPr>
    <w:rPr>
      <w:rFonts w:ascii="Trebuchet MS" w:hAnsi="Trebuchet MS"/>
      <w:snapToGrid w:val="0"/>
      <w:color w:val="1C1C1C"/>
      <w:szCs w:val="24"/>
    </w:rPr>
  </w:style>
  <w:style w:type="paragraph" w:styleId="Ttulo1">
    <w:name w:val="heading 1"/>
    <w:basedOn w:val="Normal"/>
    <w:next w:val="Normal"/>
    <w:autoRedefine/>
    <w:qFormat/>
    <w:rsid w:val="00FB0F05"/>
    <w:pPr>
      <w:keepNext/>
      <w:pageBreakBefore/>
      <w:pBdr>
        <w:bottom w:val="single" w:sz="4" w:space="1" w:color="C0C0C0"/>
      </w:pBdr>
      <w:tabs>
        <w:tab w:val="right" w:pos="1040"/>
      </w:tabs>
      <w:spacing w:before="360" w:after="240"/>
      <w:outlineLvl w:val="0"/>
    </w:pPr>
    <w:rPr>
      <w:rFonts w:ascii="Calibri" w:hAnsi="Calibri" w:cs="Arial"/>
      <w:b/>
      <w:bCs/>
      <w:caps/>
      <w:color w:val="003F7D"/>
      <w:spacing w:val="22"/>
      <w:sz w:val="36"/>
      <w:lang w:val="en-US"/>
    </w:rPr>
  </w:style>
  <w:style w:type="paragraph" w:styleId="Ttulo2">
    <w:name w:val="heading 2"/>
    <w:basedOn w:val="Normal"/>
    <w:next w:val="Normal"/>
    <w:autoRedefine/>
    <w:qFormat/>
    <w:rsid w:val="00BA1B63"/>
    <w:pPr>
      <w:keepNext/>
      <w:numPr>
        <w:ilvl w:val="1"/>
        <w:numId w:val="2"/>
      </w:numPr>
      <w:spacing w:before="600" w:after="120"/>
      <w:outlineLvl w:val="1"/>
    </w:pPr>
    <w:rPr>
      <w:rFonts w:cs="Arial"/>
      <w:b/>
      <w:bCs/>
      <w:iCs/>
      <w:caps/>
      <w:color w:val="003F7D"/>
      <w:spacing w:val="22"/>
      <w:sz w:val="28"/>
      <w:szCs w:val="28"/>
    </w:rPr>
  </w:style>
  <w:style w:type="paragraph" w:styleId="Ttulo3">
    <w:name w:val="heading 3"/>
    <w:basedOn w:val="Normal"/>
    <w:next w:val="Normal"/>
    <w:link w:val="Ttulo3Car"/>
    <w:autoRedefine/>
    <w:qFormat/>
    <w:rsid w:val="00981CCC"/>
    <w:pPr>
      <w:keepNext/>
      <w:numPr>
        <w:ilvl w:val="2"/>
        <w:numId w:val="2"/>
      </w:numPr>
      <w:spacing w:before="360"/>
      <w:outlineLvl w:val="2"/>
    </w:pPr>
    <w:rPr>
      <w:rFonts w:cs="Arial"/>
      <w:b/>
      <w:bCs/>
      <w:color w:val="003F7D"/>
      <w:spacing w:val="20"/>
      <w:sz w:val="26"/>
      <w:szCs w:val="26"/>
    </w:rPr>
  </w:style>
  <w:style w:type="paragraph" w:styleId="Ttulo4">
    <w:name w:val="heading 4"/>
    <w:basedOn w:val="Normal"/>
    <w:next w:val="Normal"/>
    <w:link w:val="Ttulo4Car"/>
    <w:autoRedefine/>
    <w:qFormat/>
    <w:rsid w:val="004276F2"/>
    <w:pPr>
      <w:keepNext/>
      <w:numPr>
        <w:ilvl w:val="3"/>
        <w:numId w:val="2"/>
      </w:numPr>
      <w:spacing w:before="320"/>
      <w:outlineLvl w:val="3"/>
    </w:pPr>
    <w:rPr>
      <w:b/>
      <w:bCs/>
      <w:color w:val="003F7D"/>
      <w:spacing w:val="16"/>
      <w:sz w:val="24"/>
      <w:szCs w:val="28"/>
    </w:rPr>
  </w:style>
  <w:style w:type="paragraph" w:styleId="Ttulo5">
    <w:name w:val="heading 5"/>
    <w:basedOn w:val="Normal"/>
    <w:next w:val="Normal"/>
    <w:autoRedefine/>
    <w:qFormat/>
    <w:rsid w:val="004276F2"/>
    <w:pPr>
      <w:numPr>
        <w:ilvl w:val="4"/>
        <w:numId w:val="2"/>
      </w:numPr>
      <w:spacing w:before="320"/>
      <w:outlineLvl w:val="4"/>
    </w:pPr>
    <w:rPr>
      <w:b/>
      <w:bCs/>
      <w:iCs/>
      <w:color w:val="808080"/>
      <w:spacing w:val="10"/>
      <w:sz w:val="22"/>
      <w:szCs w:val="26"/>
    </w:rPr>
  </w:style>
  <w:style w:type="paragraph" w:styleId="Ttulo6">
    <w:name w:val="heading 6"/>
    <w:basedOn w:val="Normal"/>
    <w:next w:val="Normal"/>
    <w:link w:val="Ttulo6Car"/>
    <w:autoRedefine/>
    <w:qFormat/>
    <w:rsid w:val="002163FC"/>
    <w:pPr>
      <w:spacing w:before="320"/>
      <w:outlineLvl w:val="5"/>
    </w:pPr>
    <w:rPr>
      <w:b/>
      <w:bCs/>
      <w:color w:val="808080"/>
      <w:spacing w:val="10"/>
      <w:szCs w:val="22"/>
    </w:rPr>
  </w:style>
  <w:style w:type="paragraph" w:styleId="Ttulo7">
    <w:name w:val="heading 7"/>
    <w:basedOn w:val="Normal"/>
    <w:next w:val="Normal"/>
    <w:link w:val="Ttulo7Car"/>
    <w:autoRedefine/>
    <w:qFormat/>
    <w:rsid w:val="00BA1B63"/>
    <w:pPr>
      <w:spacing w:before="320"/>
      <w:outlineLvl w:val="6"/>
    </w:pPr>
    <w:rPr>
      <w:i/>
      <w:color w:val="808080"/>
      <w:spacing w:val="10"/>
      <w:szCs w:val="20"/>
    </w:rPr>
  </w:style>
  <w:style w:type="paragraph" w:styleId="Ttulo8">
    <w:name w:val="heading 8"/>
    <w:basedOn w:val="Ttulo7"/>
    <w:next w:val="Normal"/>
    <w:qFormat/>
    <w:rsid w:val="00EA19A3"/>
    <w:pPr>
      <w:outlineLvl w:val="7"/>
    </w:pPr>
  </w:style>
  <w:style w:type="paragraph" w:styleId="Ttulo9">
    <w:name w:val="heading 9"/>
    <w:basedOn w:val="Ttulo8"/>
    <w:next w:val="Normal"/>
    <w:link w:val="Ttulo9Car"/>
    <w:qFormat/>
    <w:rsid w:val="00EA19A3"/>
    <w:pPr>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981CCC"/>
    <w:rPr>
      <w:rFonts w:ascii="Trebuchet MS" w:hAnsi="Trebuchet MS" w:cs="Arial"/>
      <w:b/>
      <w:bCs/>
      <w:snapToGrid w:val="0"/>
      <w:color w:val="003F7D"/>
      <w:spacing w:val="20"/>
      <w:sz w:val="26"/>
      <w:szCs w:val="26"/>
      <w:lang w:val="it-IT" w:eastAsia="it-IT" w:bidi="ar-SA"/>
    </w:rPr>
  </w:style>
  <w:style w:type="character" w:customStyle="1" w:styleId="Ttulo4Car">
    <w:name w:val="Título 4 Car"/>
    <w:basedOn w:val="Fuentedeprrafopredeter"/>
    <w:link w:val="Ttulo4"/>
    <w:rsid w:val="004276F2"/>
    <w:rPr>
      <w:rFonts w:ascii="Trebuchet MS" w:hAnsi="Trebuchet MS"/>
      <w:b/>
      <w:bCs/>
      <w:snapToGrid w:val="0"/>
      <w:color w:val="003F7D"/>
      <w:spacing w:val="16"/>
      <w:sz w:val="24"/>
      <w:szCs w:val="28"/>
      <w:lang w:val="it-IT" w:eastAsia="it-IT" w:bidi="ar-SA"/>
    </w:rPr>
  </w:style>
  <w:style w:type="character" w:customStyle="1" w:styleId="Ttulo6Car">
    <w:name w:val="Título 6 Car"/>
    <w:basedOn w:val="Fuentedeprrafopredeter"/>
    <w:link w:val="Ttulo6"/>
    <w:rsid w:val="002163FC"/>
    <w:rPr>
      <w:rFonts w:ascii="Trebuchet MS" w:hAnsi="Trebuchet MS"/>
      <w:b/>
      <w:bCs/>
      <w:snapToGrid w:val="0"/>
      <w:color w:val="808080"/>
      <w:spacing w:val="10"/>
      <w:szCs w:val="22"/>
      <w:lang w:val="it-IT" w:eastAsia="it-IT" w:bidi="ar-SA"/>
    </w:rPr>
  </w:style>
  <w:style w:type="character" w:customStyle="1" w:styleId="Ttulo7Car">
    <w:name w:val="Título 7 Car"/>
    <w:basedOn w:val="Fuentedeprrafopredeter"/>
    <w:link w:val="Ttulo7"/>
    <w:rsid w:val="00BA1B63"/>
    <w:rPr>
      <w:rFonts w:ascii="Trebuchet MS" w:hAnsi="Trebuchet MS"/>
      <w:i/>
      <w:snapToGrid w:val="0"/>
      <w:color w:val="808080"/>
      <w:spacing w:val="10"/>
      <w:lang w:val="it-IT" w:eastAsia="it-IT" w:bidi="ar-SA"/>
    </w:rPr>
  </w:style>
  <w:style w:type="character" w:customStyle="1" w:styleId="Ttulo9Car">
    <w:name w:val="Título 9 Car"/>
    <w:basedOn w:val="Fuentedeprrafopredeter"/>
    <w:link w:val="Ttulo9"/>
    <w:rsid w:val="00EA19A3"/>
    <w:rPr>
      <w:rFonts w:ascii="Trebuchet MS" w:hAnsi="Trebuchet MS"/>
      <w:b/>
      <w:snapToGrid w:val="0"/>
      <w:color w:val="808080"/>
      <w:lang w:val="it-IT" w:eastAsia="it-IT" w:bidi="ar-SA"/>
    </w:rPr>
  </w:style>
  <w:style w:type="table" w:styleId="Tablaconcuadrcula">
    <w:name w:val="Table Grid"/>
    <w:basedOn w:val="Tablanormal"/>
    <w:rsid w:val="004D7E7F"/>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rsid w:val="00606B37"/>
    <w:pPr>
      <w:numPr>
        <w:numId w:val="4"/>
      </w:numPr>
      <w:spacing w:before="80" w:after="80"/>
    </w:pPr>
  </w:style>
  <w:style w:type="paragraph" w:customStyle="1" w:styleId="DocumentTitle">
    <w:name w:val="Document Title"/>
    <w:basedOn w:val="Normal"/>
    <w:autoRedefine/>
    <w:qFormat/>
    <w:rsid w:val="00225C66"/>
    <w:pPr>
      <w:spacing w:before="120"/>
      <w:ind w:left="360"/>
      <w:jc w:val="left"/>
      <w:outlineLvl w:val="0"/>
    </w:pPr>
    <w:rPr>
      <w:b/>
      <w:bCs/>
      <w:color w:val="003F80"/>
      <w:spacing w:val="24"/>
      <w:kern w:val="28"/>
      <w:sz w:val="72"/>
      <w:szCs w:val="72"/>
    </w:rPr>
  </w:style>
  <w:style w:type="table" w:customStyle="1" w:styleId="ESTable2-Horizontal">
    <w:name w:val="ES Table 2 - Horizontal"/>
    <w:basedOn w:val="Tablanormal"/>
    <w:rsid w:val="00ED5D1E"/>
    <w:pPr>
      <w:tabs>
        <w:tab w:val="left" w:pos="284"/>
      </w:tabs>
      <w:outlineLvl w:val="0"/>
    </w:pPr>
    <w:rPr>
      <w:rFonts w:ascii="Trebuchet MS" w:hAnsi="Trebuchet MS"/>
      <w:color w:val="333333"/>
    </w:rPr>
    <w:tblPr>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cPr>
      <w:vAlign w:val="center"/>
    </w:tcPr>
    <w:tblStylePr w:type="firstCol">
      <w:rPr>
        <w:i/>
      </w:rPr>
      <w:tblPr/>
      <w:tcPr>
        <w:shd w:val="clear" w:color="auto" w:fill="E6E6E6"/>
      </w:tcPr>
    </w:tblStylePr>
  </w:style>
  <w:style w:type="paragraph" w:customStyle="1" w:styleId="BulletList">
    <w:name w:val="Bullet List"/>
    <w:basedOn w:val="Normal"/>
    <w:rsid w:val="00606B37"/>
    <w:pPr>
      <w:numPr>
        <w:numId w:val="3"/>
      </w:numPr>
      <w:spacing w:before="80" w:after="80"/>
    </w:pPr>
    <w:rPr>
      <w:szCs w:val="20"/>
    </w:rPr>
  </w:style>
  <w:style w:type="paragraph" w:customStyle="1" w:styleId="Image">
    <w:name w:val="Image"/>
    <w:basedOn w:val="Normal"/>
    <w:autoRedefine/>
    <w:rsid w:val="009E154C"/>
    <w:pPr>
      <w:jc w:val="center"/>
    </w:pPr>
    <w:rPr>
      <w:szCs w:val="20"/>
    </w:rPr>
  </w:style>
  <w:style w:type="character" w:customStyle="1" w:styleId="wikilink">
    <w:name w:val="wikilink"/>
    <w:qFormat/>
    <w:rsid w:val="000E60A5"/>
    <w:rPr>
      <w:lang w:val="en-US"/>
    </w:rPr>
  </w:style>
  <w:style w:type="paragraph" w:customStyle="1" w:styleId="Code">
    <w:name w:val="Code"/>
    <w:link w:val="CodeCharChar"/>
    <w:autoRedefine/>
    <w:qFormat/>
    <w:rsid w:val="00ED2BD1"/>
    <w:pPr>
      <w:shd w:val="clear" w:color="auto" w:fill="E0E0E0"/>
    </w:pPr>
    <w:rPr>
      <w:rFonts w:ascii="Courier New" w:hAnsi="Courier New"/>
      <w:snapToGrid w:val="0"/>
      <w:color w:val="003F7D"/>
    </w:rPr>
  </w:style>
  <w:style w:type="character" w:customStyle="1" w:styleId="CodeCharChar">
    <w:name w:val="Code Char Char"/>
    <w:basedOn w:val="Fuentedeprrafopredeter"/>
    <w:link w:val="Code"/>
    <w:rsid w:val="00ED2BD1"/>
    <w:rPr>
      <w:rFonts w:ascii="Courier New" w:hAnsi="Courier New"/>
      <w:snapToGrid w:val="0"/>
      <w:color w:val="003F7D"/>
      <w:shd w:val="clear" w:color="auto" w:fill="E0E0E0"/>
      <w:lang w:val="it-IT" w:eastAsia="it-IT" w:bidi="ar-SA"/>
    </w:rPr>
  </w:style>
  <w:style w:type="paragraph" w:styleId="TDC1">
    <w:name w:val="toc 1"/>
    <w:next w:val="Normal"/>
    <w:autoRedefine/>
    <w:uiPriority w:val="39"/>
    <w:rsid w:val="00612AAC"/>
    <w:pPr>
      <w:tabs>
        <w:tab w:val="right" w:leader="dot" w:pos="9438"/>
      </w:tabs>
    </w:pPr>
    <w:rPr>
      <w:rFonts w:ascii="Trebuchet MS" w:hAnsi="Trebuchet MS"/>
      <w:caps/>
      <w:snapToGrid w:val="0"/>
      <w:color w:val="808080"/>
      <w:sz w:val="22"/>
      <w:szCs w:val="22"/>
    </w:rPr>
  </w:style>
  <w:style w:type="paragraph" w:styleId="TDC2">
    <w:name w:val="toc 2"/>
    <w:basedOn w:val="TDC1"/>
    <w:next w:val="Normal"/>
    <w:autoRedefine/>
    <w:uiPriority w:val="39"/>
    <w:rsid w:val="00612AAC"/>
    <w:pPr>
      <w:tabs>
        <w:tab w:val="right" w:pos="9464"/>
      </w:tabs>
      <w:ind w:left="144"/>
    </w:pPr>
    <w:rPr>
      <w:noProof/>
      <w:sz w:val="20"/>
    </w:rPr>
  </w:style>
  <w:style w:type="paragraph" w:styleId="TDC3">
    <w:name w:val="toc 3"/>
    <w:basedOn w:val="TDC2"/>
    <w:next w:val="Normal"/>
    <w:autoRedefine/>
    <w:uiPriority w:val="39"/>
    <w:rsid w:val="00612AAC"/>
    <w:pPr>
      <w:ind w:left="288"/>
    </w:pPr>
    <w:rPr>
      <w:caps w:val="0"/>
    </w:rPr>
  </w:style>
  <w:style w:type="paragraph" w:styleId="Textodeglobo">
    <w:name w:val="Balloon Text"/>
    <w:basedOn w:val="Normal"/>
    <w:semiHidden/>
    <w:rsid w:val="00FA00E1"/>
    <w:rPr>
      <w:rFonts w:ascii="Tahoma" w:hAnsi="Tahoma" w:cs="Tahoma"/>
      <w:sz w:val="16"/>
      <w:szCs w:val="16"/>
    </w:rPr>
  </w:style>
  <w:style w:type="paragraph" w:styleId="Textonotapie">
    <w:name w:val="footnote text"/>
    <w:basedOn w:val="Normal"/>
    <w:semiHidden/>
    <w:rsid w:val="00FA00E1"/>
    <w:rPr>
      <w:szCs w:val="20"/>
    </w:rPr>
  </w:style>
  <w:style w:type="paragraph" w:styleId="TDC4">
    <w:name w:val="toc 4"/>
    <w:basedOn w:val="TDC3"/>
    <w:next w:val="Normal"/>
    <w:autoRedefine/>
    <w:uiPriority w:val="39"/>
    <w:rsid w:val="00612AAC"/>
    <w:pPr>
      <w:ind w:left="432"/>
    </w:pPr>
  </w:style>
  <w:style w:type="paragraph" w:styleId="Textocomentario">
    <w:name w:val="annotation text"/>
    <w:basedOn w:val="Normal"/>
    <w:semiHidden/>
    <w:rsid w:val="00FA00E1"/>
    <w:rPr>
      <w:szCs w:val="20"/>
    </w:rPr>
  </w:style>
  <w:style w:type="paragraph" w:styleId="Asuntodelcomentario">
    <w:name w:val="annotation subject"/>
    <w:basedOn w:val="Textocomentario"/>
    <w:next w:val="Textocomentario"/>
    <w:semiHidden/>
    <w:rsid w:val="00FA00E1"/>
    <w:rPr>
      <w:b/>
      <w:bCs/>
    </w:rPr>
  </w:style>
  <w:style w:type="paragraph" w:styleId="TDC5">
    <w:name w:val="toc 5"/>
    <w:basedOn w:val="TDC4"/>
    <w:next w:val="Normal"/>
    <w:autoRedefine/>
    <w:uiPriority w:val="39"/>
    <w:rsid w:val="002163FC"/>
    <w:pPr>
      <w:ind w:left="576"/>
    </w:pPr>
  </w:style>
  <w:style w:type="paragraph" w:styleId="TDC6">
    <w:name w:val="toc 6"/>
    <w:basedOn w:val="TDC5"/>
    <w:next w:val="Normal"/>
    <w:autoRedefine/>
    <w:uiPriority w:val="39"/>
    <w:rsid w:val="002163FC"/>
    <w:pPr>
      <w:ind w:left="720"/>
    </w:pPr>
  </w:style>
  <w:style w:type="paragraph" w:styleId="TDC7">
    <w:name w:val="toc 7"/>
    <w:basedOn w:val="Normal"/>
    <w:next w:val="Normal"/>
    <w:autoRedefine/>
    <w:semiHidden/>
    <w:rsid w:val="00FA00E1"/>
    <w:pPr>
      <w:ind w:left="1320"/>
    </w:pPr>
  </w:style>
  <w:style w:type="paragraph" w:styleId="TDC8">
    <w:name w:val="toc 8"/>
    <w:basedOn w:val="Normal"/>
    <w:next w:val="Normal"/>
    <w:autoRedefine/>
    <w:semiHidden/>
    <w:rsid w:val="00FA00E1"/>
    <w:pPr>
      <w:suppressAutoHyphens w:val="0"/>
      <w:ind w:left="1680"/>
    </w:pPr>
    <w:rPr>
      <w:sz w:val="24"/>
      <w:lang w:val="en-US"/>
    </w:rPr>
  </w:style>
  <w:style w:type="paragraph" w:styleId="TDC9">
    <w:name w:val="toc 9"/>
    <w:basedOn w:val="Normal"/>
    <w:next w:val="Normal"/>
    <w:autoRedefine/>
    <w:semiHidden/>
    <w:rsid w:val="00FA00E1"/>
    <w:pPr>
      <w:suppressAutoHyphens w:val="0"/>
      <w:ind w:left="1920"/>
    </w:pPr>
    <w:rPr>
      <w:sz w:val="24"/>
      <w:lang w:val="en-US"/>
    </w:rPr>
  </w:style>
  <w:style w:type="character" w:styleId="Refdecomentario">
    <w:name w:val="annotation reference"/>
    <w:basedOn w:val="Fuentedeprrafopredeter"/>
    <w:semiHidden/>
    <w:rsid w:val="00FA00E1"/>
    <w:rPr>
      <w:rFonts w:cs="Times New Roman"/>
      <w:sz w:val="16"/>
      <w:szCs w:val="16"/>
    </w:rPr>
  </w:style>
  <w:style w:type="paragraph" w:customStyle="1" w:styleId="Documentinformation">
    <w:name w:val="Document information"/>
    <w:basedOn w:val="Normal"/>
    <w:rsid w:val="00ED5D1E"/>
    <w:pPr>
      <w:pBdr>
        <w:bottom w:val="single" w:sz="4" w:space="1" w:color="auto"/>
      </w:pBdr>
      <w:spacing w:before="480" w:after="120"/>
    </w:pPr>
    <w:rPr>
      <w:b/>
      <w:color w:val="003F7D"/>
      <w:spacing w:val="22"/>
      <w:sz w:val="22"/>
    </w:rPr>
  </w:style>
  <w:style w:type="table" w:customStyle="1" w:styleId="ESTable1-Vertical">
    <w:name w:val="ES Table 1 - Vertical"/>
    <w:basedOn w:val="Tablanormal"/>
    <w:rsid w:val="00ED5D1E"/>
    <w:pPr>
      <w:suppressAutoHyphens/>
    </w:pPr>
    <w:rPr>
      <w:rFonts w:ascii="Trebuchet MS" w:hAnsi="Trebuchet MS"/>
    </w:rPr>
    <w:tblPr>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cPr>
      <w:vAlign w:val="center"/>
    </w:tcPr>
    <w:tblStylePr w:type="firstRow">
      <w:rPr>
        <w:rFonts w:ascii="Cambria" w:hAnsi="Cambria"/>
        <w:b w:val="0"/>
        <w:i/>
        <w:sz w:val="20"/>
      </w:rPr>
      <w:tblPr/>
      <w:tcPr>
        <w:shd w:val="clear" w:color="auto" w:fill="E0E0E0"/>
      </w:tcPr>
    </w:tblStylePr>
    <w:tblStylePr w:type="firstCol">
      <w:rPr>
        <w:rFonts w:ascii="Cambria" w:hAnsi="Cambria"/>
        <w:b w:val="0"/>
        <w:sz w:val="20"/>
      </w:rPr>
    </w:tblStylePr>
  </w:style>
  <w:style w:type="paragraph" w:styleId="Bibliografa">
    <w:name w:val="Bibliography"/>
    <w:basedOn w:val="Normal"/>
    <w:rsid w:val="00FA00E1"/>
    <w:pPr>
      <w:numPr>
        <w:numId w:val="1"/>
      </w:numPr>
      <w:spacing w:before="120" w:after="120"/>
    </w:pPr>
    <w:rPr>
      <w:lang w:val="en-GB"/>
    </w:rPr>
  </w:style>
  <w:style w:type="paragraph" w:customStyle="1" w:styleId="ImageCaption">
    <w:name w:val="Image Caption"/>
    <w:autoRedefine/>
    <w:rsid w:val="00B400DE"/>
    <w:pPr>
      <w:spacing w:before="120"/>
      <w:jc w:val="center"/>
    </w:pPr>
    <w:rPr>
      <w:rFonts w:ascii="Trebuchet MS" w:hAnsi="Trebuchet MS"/>
      <w:i/>
      <w:sz w:val="16"/>
      <w:szCs w:val="24"/>
      <w:lang w:val="en-GB"/>
    </w:rPr>
  </w:style>
  <w:style w:type="paragraph" w:styleId="Mapadeldocumento">
    <w:name w:val="Document Map"/>
    <w:basedOn w:val="Normal"/>
    <w:semiHidden/>
    <w:rsid w:val="00FA00E1"/>
    <w:pPr>
      <w:shd w:val="clear" w:color="auto" w:fill="000080"/>
    </w:pPr>
    <w:rPr>
      <w:rFonts w:ascii="Tahoma" w:hAnsi="Tahoma" w:cs="Tahoma"/>
      <w:szCs w:val="20"/>
    </w:rPr>
  </w:style>
  <w:style w:type="character" w:styleId="Refdenotaalpie">
    <w:name w:val="footnote reference"/>
    <w:basedOn w:val="Fuentedeprrafopredeter"/>
    <w:semiHidden/>
    <w:rsid w:val="00FA00E1"/>
    <w:rPr>
      <w:rFonts w:cs="Times New Roman"/>
      <w:vertAlign w:val="superscript"/>
    </w:rPr>
  </w:style>
  <w:style w:type="paragraph" w:customStyle="1" w:styleId="Note">
    <w:name w:val="Note"/>
    <w:basedOn w:val="Normal"/>
    <w:rsid w:val="00612AAC"/>
    <w:pPr>
      <w:spacing w:before="120" w:after="120"/>
    </w:pPr>
    <w:rPr>
      <w:i/>
      <w:color w:val="7F7F7F"/>
      <w:lang w:val="en-GB"/>
    </w:rPr>
  </w:style>
  <w:style w:type="paragraph" w:customStyle="1" w:styleId="DocumentType">
    <w:name w:val="Document Type"/>
    <w:basedOn w:val="Normal"/>
    <w:autoRedefine/>
    <w:rsid w:val="00612AAC"/>
    <w:pPr>
      <w:framePr w:hSpace="141" w:wrap="around" w:vAnchor="page" w:hAnchor="margin" w:y="6992"/>
      <w:suppressAutoHyphens w:val="0"/>
      <w:ind w:left="494"/>
    </w:pPr>
    <w:rPr>
      <w:iCs/>
      <w:smallCaps/>
      <w:color w:val="FF0000"/>
      <w:kern w:val="28"/>
      <w:sz w:val="36"/>
      <w:szCs w:val="20"/>
      <w:lang w:val="en-GB"/>
    </w:rPr>
  </w:style>
  <w:style w:type="paragraph" w:customStyle="1" w:styleId="CompanyRights">
    <w:name w:val="Company Rights"/>
    <w:basedOn w:val="Normal"/>
    <w:qFormat/>
    <w:rsid w:val="00B400DE"/>
    <w:rPr>
      <w:color w:val="7F7F7F"/>
      <w:sz w:val="16"/>
      <w:szCs w:val="18"/>
      <w:lang w:val="en-US"/>
    </w:rPr>
  </w:style>
  <w:style w:type="paragraph" w:styleId="Encabezado">
    <w:name w:val="header"/>
    <w:basedOn w:val="Normal"/>
    <w:link w:val="EncabezadoCar"/>
    <w:rsid w:val="00D97582"/>
    <w:pPr>
      <w:tabs>
        <w:tab w:val="center" w:pos="4819"/>
        <w:tab w:val="right" w:pos="9638"/>
      </w:tabs>
      <w:spacing w:after="0"/>
    </w:pPr>
  </w:style>
  <w:style w:type="character" w:customStyle="1" w:styleId="EncabezadoCar">
    <w:name w:val="Encabezado Car"/>
    <w:basedOn w:val="Fuentedeprrafopredeter"/>
    <w:link w:val="Encabezado"/>
    <w:rsid w:val="00D97582"/>
    <w:rPr>
      <w:rFonts w:ascii="Trebuchet MS" w:hAnsi="Trebuchet MS"/>
      <w:snapToGrid w:val="0"/>
      <w:color w:val="1C1C1C"/>
      <w:szCs w:val="24"/>
    </w:rPr>
  </w:style>
  <w:style w:type="character" w:styleId="Hipervnculo">
    <w:name w:val="Hyperlink"/>
    <w:basedOn w:val="Fuentedeprrafopredeter"/>
    <w:uiPriority w:val="99"/>
    <w:unhideWhenUsed/>
    <w:rsid w:val="005307D8"/>
    <w:rPr>
      <w:color w:val="0000FF"/>
      <w:u w:val="single"/>
    </w:rPr>
  </w:style>
  <w:style w:type="paragraph" w:styleId="Piedepgina">
    <w:name w:val="footer"/>
    <w:basedOn w:val="Normal"/>
    <w:link w:val="PiedepginaCar"/>
    <w:rsid w:val="00AC51E2"/>
    <w:pPr>
      <w:tabs>
        <w:tab w:val="center" w:pos="4419"/>
        <w:tab w:val="right" w:pos="8838"/>
      </w:tabs>
      <w:suppressAutoHyphens w:val="0"/>
      <w:overflowPunct w:val="0"/>
      <w:spacing w:after="0"/>
      <w:jc w:val="left"/>
    </w:pPr>
    <w:rPr>
      <w:rFonts w:ascii="Times" w:eastAsia="Times" w:hAnsi="Times"/>
      <w:snapToGrid/>
      <w:color w:val="auto"/>
      <w:sz w:val="24"/>
      <w:szCs w:val="20"/>
      <w:lang w:val="es-ES_tradnl" w:eastAsia="ar-SA"/>
    </w:rPr>
  </w:style>
  <w:style w:type="character" w:customStyle="1" w:styleId="PiedepginaCar">
    <w:name w:val="Pie de página Car"/>
    <w:basedOn w:val="Fuentedeprrafopredeter"/>
    <w:link w:val="Piedepgina"/>
    <w:rsid w:val="00AC51E2"/>
    <w:rPr>
      <w:rFonts w:ascii="Times" w:eastAsia="Times" w:hAnsi="Times"/>
      <w:sz w:val="24"/>
      <w:lang w:val="es-ES_tradnl" w:eastAsia="ar-SA"/>
    </w:rPr>
  </w:style>
  <w:style w:type="paragraph" w:styleId="Prrafodelista">
    <w:name w:val="List Paragraph"/>
    <w:basedOn w:val="Normal"/>
    <w:uiPriority w:val="34"/>
    <w:qFormat/>
    <w:rsid w:val="008B7C10"/>
    <w:pPr>
      <w:suppressAutoHyphens w:val="0"/>
      <w:spacing w:after="200" w:line="276" w:lineRule="auto"/>
      <w:ind w:left="720"/>
      <w:contextualSpacing/>
      <w:jc w:val="left"/>
    </w:pPr>
    <w:rPr>
      <w:rFonts w:asciiTheme="minorHAnsi" w:eastAsiaTheme="minorEastAsia" w:hAnsiTheme="minorHAnsi" w:cstheme="minorBidi"/>
      <w:snapToGrid/>
      <w:color w:val="auto"/>
      <w:sz w:val="22"/>
      <w:szCs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716749">
      <w:bodyDiv w:val="1"/>
      <w:marLeft w:val="0"/>
      <w:marRight w:val="0"/>
      <w:marTop w:val="0"/>
      <w:marBottom w:val="0"/>
      <w:divBdr>
        <w:top w:val="none" w:sz="0" w:space="0" w:color="auto"/>
        <w:left w:val="none" w:sz="0" w:space="0" w:color="auto"/>
        <w:bottom w:val="none" w:sz="0" w:space="0" w:color="auto"/>
        <w:right w:val="none" w:sz="0" w:space="0" w:color="auto"/>
      </w:divBdr>
    </w:div>
    <w:div w:id="349994346">
      <w:bodyDiv w:val="1"/>
      <w:marLeft w:val="0"/>
      <w:marRight w:val="0"/>
      <w:marTop w:val="0"/>
      <w:marBottom w:val="0"/>
      <w:divBdr>
        <w:top w:val="none" w:sz="0" w:space="0" w:color="auto"/>
        <w:left w:val="none" w:sz="0" w:space="0" w:color="auto"/>
        <w:bottom w:val="none" w:sz="0" w:space="0" w:color="auto"/>
        <w:right w:val="none" w:sz="0" w:space="0" w:color="auto"/>
      </w:divBdr>
    </w:div>
    <w:div w:id="365299067">
      <w:bodyDiv w:val="1"/>
      <w:marLeft w:val="0"/>
      <w:marRight w:val="0"/>
      <w:marTop w:val="0"/>
      <w:marBottom w:val="0"/>
      <w:divBdr>
        <w:top w:val="none" w:sz="0" w:space="0" w:color="auto"/>
        <w:left w:val="none" w:sz="0" w:space="0" w:color="auto"/>
        <w:bottom w:val="none" w:sz="0" w:space="0" w:color="auto"/>
        <w:right w:val="none" w:sz="0" w:space="0" w:color="auto"/>
      </w:divBdr>
    </w:div>
    <w:div w:id="491725444">
      <w:bodyDiv w:val="1"/>
      <w:marLeft w:val="0"/>
      <w:marRight w:val="0"/>
      <w:marTop w:val="0"/>
      <w:marBottom w:val="0"/>
      <w:divBdr>
        <w:top w:val="none" w:sz="0" w:space="0" w:color="auto"/>
        <w:left w:val="none" w:sz="0" w:space="0" w:color="auto"/>
        <w:bottom w:val="none" w:sz="0" w:space="0" w:color="auto"/>
        <w:right w:val="none" w:sz="0" w:space="0" w:color="auto"/>
      </w:divBdr>
    </w:div>
    <w:div w:id="662319312">
      <w:bodyDiv w:val="1"/>
      <w:marLeft w:val="0"/>
      <w:marRight w:val="0"/>
      <w:marTop w:val="0"/>
      <w:marBottom w:val="0"/>
      <w:divBdr>
        <w:top w:val="none" w:sz="0" w:space="0" w:color="auto"/>
        <w:left w:val="none" w:sz="0" w:space="0" w:color="auto"/>
        <w:bottom w:val="none" w:sz="0" w:space="0" w:color="auto"/>
        <w:right w:val="none" w:sz="0" w:space="0" w:color="auto"/>
      </w:divBdr>
      <w:divsChild>
        <w:div w:id="1331517470">
          <w:marLeft w:val="0"/>
          <w:marRight w:val="0"/>
          <w:marTop w:val="0"/>
          <w:marBottom w:val="0"/>
          <w:divBdr>
            <w:top w:val="none" w:sz="0" w:space="0" w:color="auto"/>
            <w:left w:val="none" w:sz="0" w:space="0" w:color="auto"/>
            <w:bottom w:val="none" w:sz="0" w:space="0" w:color="auto"/>
            <w:right w:val="none" w:sz="0" w:space="0" w:color="auto"/>
          </w:divBdr>
        </w:div>
      </w:divsChild>
    </w:div>
    <w:div w:id="676929331">
      <w:bodyDiv w:val="1"/>
      <w:marLeft w:val="0"/>
      <w:marRight w:val="0"/>
      <w:marTop w:val="0"/>
      <w:marBottom w:val="0"/>
      <w:divBdr>
        <w:top w:val="none" w:sz="0" w:space="0" w:color="auto"/>
        <w:left w:val="none" w:sz="0" w:space="0" w:color="auto"/>
        <w:bottom w:val="none" w:sz="0" w:space="0" w:color="auto"/>
        <w:right w:val="none" w:sz="0" w:space="0" w:color="auto"/>
      </w:divBdr>
      <w:divsChild>
        <w:div w:id="1256594515">
          <w:marLeft w:val="0"/>
          <w:marRight w:val="0"/>
          <w:marTop w:val="0"/>
          <w:marBottom w:val="0"/>
          <w:divBdr>
            <w:top w:val="none" w:sz="0" w:space="0" w:color="auto"/>
            <w:left w:val="none" w:sz="0" w:space="0" w:color="auto"/>
            <w:bottom w:val="none" w:sz="0" w:space="0" w:color="auto"/>
            <w:right w:val="none" w:sz="0" w:space="0" w:color="auto"/>
          </w:divBdr>
          <w:divsChild>
            <w:div w:id="1720861132">
              <w:marLeft w:val="0"/>
              <w:marRight w:val="0"/>
              <w:marTop w:val="0"/>
              <w:marBottom w:val="0"/>
              <w:divBdr>
                <w:top w:val="none" w:sz="0" w:space="0" w:color="auto"/>
                <w:left w:val="none" w:sz="0" w:space="0" w:color="auto"/>
                <w:bottom w:val="none" w:sz="0" w:space="0" w:color="auto"/>
                <w:right w:val="none" w:sz="0" w:space="0" w:color="auto"/>
              </w:divBdr>
              <w:divsChild>
                <w:div w:id="201695484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61683128">
      <w:bodyDiv w:val="1"/>
      <w:marLeft w:val="0"/>
      <w:marRight w:val="0"/>
      <w:marTop w:val="0"/>
      <w:marBottom w:val="0"/>
      <w:divBdr>
        <w:top w:val="none" w:sz="0" w:space="0" w:color="auto"/>
        <w:left w:val="none" w:sz="0" w:space="0" w:color="auto"/>
        <w:bottom w:val="none" w:sz="0" w:space="0" w:color="auto"/>
        <w:right w:val="none" w:sz="0" w:space="0" w:color="auto"/>
      </w:divBdr>
    </w:div>
    <w:div w:id="872350884">
      <w:bodyDiv w:val="1"/>
      <w:marLeft w:val="0"/>
      <w:marRight w:val="0"/>
      <w:marTop w:val="0"/>
      <w:marBottom w:val="0"/>
      <w:divBdr>
        <w:top w:val="none" w:sz="0" w:space="0" w:color="auto"/>
        <w:left w:val="none" w:sz="0" w:space="0" w:color="auto"/>
        <w:bottom w:val="none" w:sz="0" w:space="0" w:color="auto"/>
        <w:right w:val="none" w:sz="0" w:space="0" w:color="auto"/>
      </w:divBdr>
    </w:div>
    <w:div w:id="182465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expertsystem.com/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jmgomez\Expert%20System\job%20offers\StylesESIber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E30E8-5647-4FD6-83CC-56B7E001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StylesESIberia.dotx</Template>
  <TotalTime>0</TotalTime>
  <Pages>1</Pages>
  <Words>461</Words>
  <Characters>2540</Characters>
  <Application>Microsoft Office Word</Application>
  <DocSecurity>0</DocSecurity>
  <Lines>21</Lines>
  <Paragraphs>5</Paragraphs>
  <ScaleCrop>false</ScaleCrop>
  <HeadingPairs>
    <vt:vector size="6" baseType="variant">
      <vt:variant>
        <vt:lpstr>Título</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Expert System S.p.A.</Company>
  <LinksUpToDate>false</LinksUpToDate>
  <CharactersWithSpaces>2996</CharactersWithSpaces>
  <SharedDoc>false</SharedDoc>
  <HLinks>
    <vt:vector size="12" baseType="variant">
      <vt:variant>
        <vt:i4>7536688</vt:i4>
      </vt:variant>
      <vt:variant>
        <vt:i4>0</vt:i4>
      </vt:variant>
      <vt:variant>
        <vt:i4>0</vt:i4>
      </vt:variant>
      <vt:variant>
        <vt:i4>5</vt:i4>
      </vt:variant>
      <vt:variant>
        <vt:lpwstr>http://www.expertsystem.it/</vt:lpwstr>
      </vt:variant>
      <vt:variant>
        <vt:lpwstr/>
      </vt:variant>
      <vt:variant>
        <vt:i4>7536688</vt:i4>
      </vt:variant>
      <vt:variant>
        <vt:i4>5</vt:i4>
      </vt:variant>
      <vt:variant>
        <vt:i4>0</vt:i4>
      </vt:variant>
      <vt:variant>
        <vt:i4>5</vt:i4>
      </vt:variant>
      <vt:variant>
        <vt:lpwstr>http://www.expertsystem.it/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jmgomez</dc:creator>
  <dc:description>template ES v.2.7</dc:description>
  <cp:lastModifiedBy>Eva Mª Castellano</cp:lastModifiedBy>
  <cp:revision>2</cp:revision>
  <cp:lastPrinted>2012-05-02T12:55:00Z</cp:lastPrinted>
  <dcterms:created xsi:type="dcterms:W3CDTF">2015-03-12T15:27:00Z</dcterms:created>
  <dcterms:modified xsi:type="dcterms:W3CDTF">2015-03-12T15:27:00Z</dcterms:modified>
  <cp:category>Technical Manual</cp:category>
</cp:coreProperties>
</file>